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77" w:rsidRDefault="008F7577">
      <w:pPr>
        <w:spacing w:line="200" w:lineRule="exact"/>
      </w:pPr>
      <w:bookmarkStart w:id="0" w:name="_GoBack"/>
      <w:bookmarkEnd w:id="0"/>
    </w:p>
    <w:p w:rsidR="008F7577" w:rsidRDefault="008F7577">
      <w:pPr>
        <w:spacing w:line="200" w:lineRule="exact"/>
      </w:pPr>
    </w:p>
    <w:p w:rsidR="008F7577" w:rsidRDefault="008F7577">
      <w:pPr>
        <w:spacing w:line="200" w:lineRule="exact"/>
      </w:pPr>
    </w:p>
    <w:p w:rsidR="008F7577" w:rsidRDefault="008F7577">
      <w:pPr>
        <w:spacing w:before="18" w:line="260" w:lineRule="exact"/>
        <w:rPr>
          <w:sz w:val="26"/>
          <w:szCs w:val="26"/>
        </w:rPr>
      </w:pPr>
    </w:p>
    <w:p w:rsidR="008F7577" w:rsidRDefault="00AE0086">
      <w:pPr>
        <w:spacing w:before="14"/>
        <w:ind w:left="100"/>
        <w:rPr>
          <w:sz w:val="36"/>
          <w:szCs w:val="36"/>
        </w:rPr>
      </w:pPr>
      <w:r>
        <w:rPr>
          <w:rFonts w:ascii="Arial" w:eastAsia="Arial" w:hAnsi="Arial" w:cs="Arial"/>
          <w:b/>
          <w:color w:val="333333"/>
          <w:sz w:val="36"/>
          <w:szCs w:val="36"/>
        </w:rPr>
        <w:t>SU</w:t>
      </w:r>
      <w:r>
        <w:rPr>
          <w:rFonts w:ascii="Arial" w:eastAsia="Arial" w:hAnsi="Arial" w:cs="Arial"/>
          <w:b/>
          <w:color w:val="333333"/>
          <w:spacing w:val="-1"/>
          <w:sz w:val="36"/>
          <w:szCs w:val="36"/>
        </w:rPr>
        <w:t>B</w:t>
      </w:r>
      <w:r>
        <w:rPr>
          <w:rFonts w:ascii="Arial" w:eastAsia="Arial" w:hAnsi="Arial" w:cs="Arial"/>
          <w:b/>
          <w:color w:val="333333"/>
          <w:sz w:val="36"/>
          <w:szCs w:val="36"/>
        </w:rPr>
        <w:t>J</w:t>
      </w:r>
      <w:r>
        <w:rPr>
          <w:rFonts w:ascii="Arial" w:eastAsia="Arial" w:hAnsi="Arial" w:cs="Arial"/>
          <w:b/>
          <w:color w:val="333333"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color w:val="333333"/>
          <w:sz w:val="36"/>
          <w:szCs w:val="36"/>
        </w:rPr>
        <w:t>C</w:t>
      </w:r>
      <w:r>
        <w:rPr>
          <w:rFonts w:ascii="Arial" w:eastAsia="Arial" w:hAnsi="Arial" w:cs="Arial"/>
          <w:b/>
          <w:color w:val="333333"/>
          <w:spacing w:val="-41"/>
          <w:sz w:val="36"/>
          <w:szCs w:val="36"/>
        </w:rPr>
        <w:t>T</w:t>
      </w:r>
      <w:r>
        <w:rPr>
          <w:rFonts w:ascii="Arial" w:eastAsia="Arial" w:hAnsi="Arial" w:cs="Arial"/>
          <w:b/>
          <w:color w:val="333333"/>
          <w:sz w:val="36"/>
          <w:szCs w:val="36"/>
        </w:rPr>
        <w:t>:</w:t>
      </w:r>
      <w:r>
        <w:rPr>
          <w:rFonts w:ascii="Arial" w:eastAsia="Arial" w:hAnsi="Arial" w:cs="Arial"/>
          <w:b/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w w:val="109"/>
          <w:sz w:val="36"/>
          <w:szCs w:val="36"/>
        </w:rPr>
        <w:t>Comp</w:t>
      </w:r>
      <w:r>
        <w:rPr>
          <w:color w:val="333333"/>
          <w:spacing w:val="-1"/>
          <w:w w:val="109"/>
          <w:sz w:val="36"/>
          <w:szCs w:val="36"/>
        </w:rPr>
        <w:t>u</w:t>
      </w:r>
      <w:r>
        <w:rPr>
          <w:color w:val="333333"/>
          <w:w w:val="109"/>
          <w:sz w:val="36"/>
          <w:szCs w:val="36"/>
        </w:rPr>
        <w:t>ter</w:t>
      </w:r>
      <w:r>
        <w:rPr>
          <w:color w:val="333333"/>
          <w:spacing w:val="6"/>
          <w:w w:val="109"/>
          <w:sz w:val="36"/>
          <w:szCs w:val="36"/>
        </w:rPr>
        <w:t xml:space="preserve"> </w:t>
      </w:r>
      <w:r>
        <w:rPr>
          <w:color w:val="333333"/>
          <w:w w:val="113"/>
          <w:sz w:val="36"/>
          <w:szCs w:val="36"/>
        </w:rPr>
        <w:t>S</w:t>
      </w:r>
      <w:r>
        <w:rPr>
          <w:color w:val="333333"/>
          <w:spacing w:val="1"/>
          <w:w w:val="113"/>
          <w:sz w:val="36"/>
          <w:szCs w:val="36"/>
        </w:rPr>
        <w:t>t</w:t>
      </w:r>
      <w:r>
        <w:rPr>
          <w:color w:val="333333"/>
          <w:w w:val="111"/>
          <w:sz w:val="36"/>
          <w:szCs w:val="36"/>
        </w:rPr>
        <w:t>u</w:t>
      </w:r>
      <w:r>
        <w:rPr>
          <w:color w:val="333333"/>
          <w:spacing w:val="-2"/>
          <w:w w:val="111"/>
          <w:sz w:val="36"/>
          <w:szCs w:val="36"/>
        </w:rPr>
        <w:t>d</w:t>
      </w:r>
      <w:r>
        <w:rPr>
          <w:color w:val="333333"/>
          <w:spacing w:val="1"/>
          <w:w w:val="80"/>
          <w:sz w:val="36"/>
          <w:szCs w:val="36"/>
        </w:rPr>
        <w:t>i</w:t>
      </w:r>
      <w:r>
        <w:rPr>
          <w:color w:val="333333"/>
          <w:w w:val="126"/>
          <w:sz w:val="36"/>
          <w:szCs w:val="36"/>
        </w:rPr>
        <w:t>es</w:t>
      </w:r>
    </w:p>
    <w:p w:rsidR="008F7577" w:rsidRDefault="008F7577">
      <w:pPr>
        <w:spacing w:before="4" w:line="160" w:lineRule="exact"/>
        <w:rPr>
          <w:sz w:val="17"/>
          <w:szCs w:val="17"/>
        </w:rPr>
      </w:pPr>
    </w:p>
    <w:p w:rsidR="008F7577" w:rsidRDefault="008F7577">
      <w:pPr>
        <w:spacing w:line="200" w:lineRule="exact"/>
      </w:pPr>
    </w:p>
    <w:p w:rsidR="008F7577" w:rsidRDefault="00AE0086">
      <w:pPr>
        <w:ind w:left="100"/>
        <w:rPr>
          <w:sz w:val="36"/>
          <w:szCs w:val="36"/>
        </w:rPr>
      </w:pPr>
      <w:r>
        <w:rPr>
          <w:rFonts w:ascii="Arial" w:eastAsia="Arial" w:hAnsi="Arial" w:cs="Arial"/>
          <w:b/>
          <w:color w:val="333333"/>
          <w:sz w:val="36"/>
          <w:szCs w:val="36"/>
        </w:rPr>
        <w:t>C</w:t>
      </w:r>
      <w:r>
        <w:rPr>
          <w:rFonts w:ascii="Arial" w:eastAsia="Arial" w:hAnsi="Arial" w:cs="Arial"/>
          <w:b/>
          <w:color w:val="333333"/>
          <w:spacing w:val="5"/>
          <w:sz w:val="36"/>
          <w:szCs w:val="36"/>
        </w:rPr>
        <w:t>L</w:t>
      </w:r>
      <w:r>
        <w:rPr>
          <w:rFonts w:ascii="Arial" w:eastAsia="Arial" w:hAnsi="Arial" w:cs="Arial"/>
          <w:b/>
          <w:color w:val="333333"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color w:val="333333"/>
          <w:sz w:val="36"/>
          <w:szCs w:val="36"/>
        </w:rPr>
        <w:t>SS:</w:t>
      </w:r>
      <w:r>
        <w:rPr>
          <w:rFonts w:ascii="Arial" w:eastAsia="Arial" w:hAnsi="Arial" w:cs="Arial"/>
          <w:b/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w w:val="122"/>
          <w:sz w:val="36"/>
          <w:szCs w:val="36"/>
        </w:rPr>
        <w:t>JS</w:t>
      </w:r>
      <w:r>
        <w:rPr>
          <w:color w:val="333333"/>
          <w:spacing w:val="2"/>
          <w:w w:val="122"/>
          <w:sz w:val="36"/>
          <w:szCs w:val="36"/>
        </w:rPr>
        <w:t>S</w:t>
      </w:r>
      <w:r>
        <w:rPr>
          <w:color w:val="333333"/>
          <w:w w:val="111"/>
          <w:sz w:val="36"/>
          <w:szCs w:val="36"/>
        </w:rPr>
        <w:t>2</w:t>
      </w:r>
    </w:p>
    <w:p w:rsidR="008F7577" w:rsidRDefault="008F7577">
      <w:pPr>
        <w:spacing w:before="4" w:line="160" w:lineRule="exact"/>
        <w:rPr>
          <w:sz w:val="17"/>
          <w:szCs w:val="17"/>
        </w:rPr>
      </w:pPr>
    </w:p>
    <w:p w:rsidR="008F7577" w:rsidRDefault="008F7577">
      <w:pPr>
        <w:spacing w:line="200" w:lineRule="exact"/>
      </w:pPr>
    </w:p>
    <w:p w:rsidR="008F7577" w:rsidRDefault="00AE0086">
      <w:pPr>
        <w:ind w:left="100"/>
        <w:rPr>
          <w:color w:val="333333"/>
          <w:w w:val="119"/>
          <w:sz w:val="36"/>
          <w:szCs w:val="36"/>
        </w:rPr>
      </w:pPr>
      <w:r>
        <w:rPr>
          <w:rFonts w:ascii="Arial" w:eastAsia="Arial" w:hAnsi="Arial" w:cs="Arial"/>
          <w:b/>
          <w:color w:val="333333"/>
          <w:spacing w:val="-6"/>
          <w:sz w:val="36"/>
          <w:szCs w:val="36"/>
        </w:rPr>
        <w:t>T</w:t>
      </w:r>
      <w:r>
        <w:rPr>
          <w:rFonts w:ascii="Arial" w:eastAsia="Arial" w:hAnsi="Arial" w:cs="Arial"/>
          <w:b/>
          <w:color w:val="333333"/>
          <w:sz w:val="36"/>
          <w:szCs w:val="36"/>
        </w:rPr>
        <w:t>OP</w:t>
      </w:r>
      <w:r>
        <w:rPr>
          <w:rFonts w:ascii="Arial" w:eastAsia="Arial" w:hAnsi="Arial" w:cs="Arial"/>
          <w:b/>
          <w:color w:val="333333"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color w:val="333333"/>
          <w:sz w:val="36"/>
          <w:szCs w:val="36"/>
        </w:rPr>
        <w:t xml:space="preserve">C:  </w:t>
      </w:r>
      <w:r>
        <w:rPr>
          <w:rFonts w:ascii="Arial" w:eastAsia="Arial" w:hAnsi="Arial" w:cs="Arial"/>
          <w:b/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N</w:t>
      </w:r>
      <w:r>
        <w:rPr>
          <w:color w:val="333333"/>
          <w:spacing w:val="-3"/>
          <w:sz w:val="36"/>
          <w:szCs w:val="36"/>
        </w:rPr>
        <w:t>E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>W</w:t>
      </w:r>
      <w:r>
        <w:rPr>
          <w:color w:val="333333"/>
          <w:sz w:val="36"/>
          <w:szCs w:val="36"/>
        </w:rPr>
        <w:t>ORK</w:t>
      </w:r>
      <w:r>
        <w:rPr>
          <w:color w:val="333333"/>
          <w:spacing w:val="44"/>
          <w:sz w:val="36"/>
          <w:szCs w:val="36"/>
        </w:rPr>
        <w:t xml:space="preserve"> </w:t>
      </w:r>
      <w:r>
        <w:rPr>
          <w:color w:val="333333"/>
          <w:spacing w:val="1"/>
          <w:w w:val="107"/>
          <w:sz w:val="36"/>
          <w:szCs w:val="36"/>
        </w:rPr>
        <w:t>G</w:t>
      </w:r>
      <w:r>
        <w:rPr>
          <w:color w:val="333333"/>
          <w:w w:val="105"/>
          <w:sz w:val="36"/>
          <w:szCs w:val="36"/>
        </w:rPr>
        <w:t>RO</w:t>
      </w:r>
      <w:r>
        <w:rPr>
          <w:color w:val="333333"/>
          <w:spacing w:val="-3"/>
          <w:w w:val="105"/>
          <w:sz w:val="36"/>
          <w:szCs w:val="36"/>
        </w:rPr>
        <w:t>U</w:t>
      </w:r>
      <w:r>
        <w:rPr>
          <w:color w:val="333333"/>
          <w:w w:val="119"/>
          <w:sz w:val="36"/>
          <w:szCs w:val="36"/>
        </w:rPr>
        <w:t>PS</w:t>
      </w:r>
    </w:p>
    <w:p w:rsidR="00AE0086" w:rsidRDefault="00AE0086">
      <w:pPr>
        <w:ind w:left="100"/>
        <w:rPr>
          <w:color w:val="333333"/>
          <w:w w:val="119"/>
          <w:sz w:val="36"/>
          <w:szCs w:val="36"/>
        </w:rPr>
      </w:pPr>
    </w:p>
    <w:p w:rsidR="00AE0086" w:rsidRDefault="00AE0086">
      <w:pPr>
        <w:ind w:left="100"/>
        <w:rPr>
          <w:sz w:val="36"/>
          <w:szCs w:val="36"/>
        </w:rPr>
      </w:pPr>
      <w:r>
        <w:rPr>
          <w:rFonts w:ascii="Arial" w:eastAsia="Arial" w:hAnsi="Arial" w:cs="Arial"/>
          <w:b/>
          <w:color w:val="333333"/>
          <w:spacing w:val="-6"/>
          <w:sz w:val="36"/>
          <w:szCs w:val="36"/>
        </w:rPr>
        <w:t>WEEK:    9</w:t>
      </w:r>
    </w:p>
    <w:p w:rsidR="008F7577" w:rsidRDefault="008F7577">
      <w:pPr>
        <w:spacing w:before="6" w:line="160" w:lineRule="exact"/>
        <w:rPr>
          <w:sz w:val="16"/>
          <w:szCs w:val="16"/>
        </w:rPr>
      </w:pPr>
    </w:p>
    <w:p w:rsidR="008F7577" w:rsidRDefault="008F7577">
      <w:pPr>
        <w:spacing w:line="200" w:lineRule="exact"/>
      </w:pPr>
    </w:p>
    <w:p w:rsidR="008F7577" w:rsidRDefault="008F7577">
      <w:pPr>
        <w:spacing w:line="200" w:lineRule="exact"/>
      </w:pPr>
    </w:p>
    <w:p w:rsidR="008F7577" w:rsidRDefault="008F7577">
      <w:pPr>
        <w:spacing w:line="200" w:lineRule="exact"/>
      </w:pPr>
    </w:p>
    <w:p w:rsidR="008F7577" w:rsidRDefault="008F7577">
      <w:pPr>
        <w:spacing w:line="200" w:lineRule="exact"/>
      </w:pPr>
    </w:p>
    <w:p w:rsidR="008F7577" w:rsidRDefault="008F7577">
      <w:pPr>
        <w:spacing w:line="200" w:lineRule="exact"/>
      </w:pPr>
    </w:p>
    <w:p w:rsidR="008F7577" w:rsidRDefault="00AE0086">
      <w:pPr>
        <w:ind w:left="100"/>
        <w:rPr>
          <w:sz w:val="36"/>
          <w:szCs w:val="36"/>
        </w:rPr>
      </w:pPr>
      <w:r>
        <w:rPr>
          <w:color w:val="333333"/>
          <w:sz w:val="36"/>
          <w:szCs w:val="36"/>
        </w:rPr>
        <w:t>NE</w:t>
      </w:r>
      <w:r>
        <w:rPr>
          <w:color w:val="333333"/>
          <w:spacing w:val="2"/>
          <w:sz w:val="36"/>
          <w:szCs w:val="36"/>
        </w:rPr>
        <w:t>T</w:t>
      </w:r>
      <w:r>
        <w:rPr>
          <w:color w:val="333333"/>
          <w:spacing w:val="-1"/>
          <w:sz w:val="36"/>
          <w:szCs w:val="36"/>
        </w:rPr>
        <w:t>W</w:t>
      </w:r>
      <w:r>
        <w:rPr>
          <w:color w:val="333333"/>
          <w:sz w:val="36"/>
          <w:szCs w:val="36"/>
        </w:rPr>
        <w:t>ORK</w:t>
      </w:r>
      <w:r>
        <w:rPr>
          <w:color w:val="333333"/>
          <w:spacing w:val="39"/>
          <w:sz w:val="36"/>
          <w:szCs w:val="36"/>
        </w:rPr>
        <w:t xml:space="preserve"> </w:t>
      </w:r>
      <w:r>
        <w:rPr>
          <w:color w:val="333333"/>
          <w:spacing w:val="-1"/>
          <w:w w:val="107"/>
          <w:sz w:val="36"/>
          <w:szCs w:val="36"/>
        </w:rPr>
        <w:t>G</w:t>
      </w:r>
      <w:r>
        <w:rPr>
          <w:color w:val="333333"/>
          <w:w w:val="110"/>
          <w:sz w:val="36"/>
          <w:szCs w:val="36"/>
        </w:rPr>
        <w:t>ROUPS</w:t>
      </w:r>
    </w:p>
    <w:p w:rsidR="008F7577" w:rsidRDefault="008F7577">
      <w:pPr>
        <w:spacing w:before="9" w:line="160" w:lineRule="exact"/>
        <w:rPr>
          <w:sz w:val="16"/>
          <w:szCs w:val="16"/>
        </w:rPr>
      </w:pPr>
    </w:p>
    <w:p w:rsidR="008F7577" w:rsidRDefault="008F7577">
      <w:pPr>
        <w:spacing w:line="200" w:lineRule="exact"/>
      </w:pPr>
    </w:p>
    <w:p w:rsidR="008F7577" w:rsidRDefault="00AE0086">
      <w:pPr>
        <w:ind w:left="192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333333"/>
          <w:sz w:val="36"/>
          <w:szCs w:val="36"/>
        </w:rPr>
        <w:t>Me</w:t>
      </w:r>
      <w:r>
        <w:rPr>
          <w:rFonts w:ascii="Arial" w:eastAsia="Arial" w:hAnsi="Arial" w:cs="Arial"/>
          <w:color w:val="333333"/>
          <w:spacing w:val="-2"/>
          <w:sz w:val="36"/>
          <w:szCs w:val="36"/>
        </w:rPr>
        <w:t>a</w:t>
      </w:r>
      <w:r>
        <w:rPr>
          <w:rFonts w:ascii="Arial" w:eastAsia="Arial" w:hAnsi="Arial" w:cs="Arial"/>
          <w:color w:val="333333"/>
          <w:sz w:val="36"/>
          <w:szCs w:val="36"/>
        </w:rPr>
        <w:t>ning of</w:t>
      </w:r>
      <w:r>
        <w:rPr>
          <w:rFonts w:ascii="Arial" w:eastAsia="Arial" w:hAnsi="Arial" w:cs="Arial"/>
          <w:color w:val="333333"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color w:val="333333"/>
          <w:sz w:val="36"/>
          <w:szCs w:val="36"/>
        </w:rPr>
        <w:t>Ne</w:t>
      </w:r>
      <w:r>
        <w:rPr>
          <w:rFonts w:ascii="Arial" w:eastAsia="Arial" w:hAnsi="Arial" w:cs="Arial"/>
          <w:color w:val="333333"/>
          <w:spacing w:val="4"/>
          <w:sz w:val="36"/>
          <w:szCs w:val="36"/>
        </w:rPr>
        <w:t>t</w:t>
      </w:r>
      <w:r>
        <w:rPr>
          <w:rFonts w:ascii="Arial" w:eastAsia="Arial" w:hAnsi="Arial" w:cs="Arial"/>
          <w:color w:val="333333"/>
          <w:spacing w:val="-5"/>
          <w:sz w:val="36"/>
          <w:szCs w:val="36"/>
        </w:rPr>
        <w:t>w</w:t>
      </w:r>
      <w:r>
        <w:rPr>
          <w:rFonts w:ascii="Arial" w:eastAsia="Arial" w:hAnsi="Arial" w:cs="Arial"/>
          <w:color w:val="333333"/>
          <w:sz w:val="36"/>
          <w:szCs w:val="36"/>
        </w:rPr>
        <w:t>ork Gr</w:t>
      </w:r>
      <w:r>
        <w:rPr>
          <w:rFonts w:ascii="Arial" w:eastAsia="Arial" w:hAnsi="Arial" w:cs="Arial"/>
          <w:color w:val="333333"/>
          <w:spacing w:val="2"/>
          <w:sz w:val="36"/>
          <w:szCs w:val="36"/>
        </w:rPr>
        <w:t>o</w:t>
      </w:r>
      <w:r>
        <w:rPr>
          <w:rFonts w:ascii="Arial" w:eastAsia="Arial" w:hAnsi="Arial" w:cs="Arial"/>
          <w:color w:val="333333"/>
          <w:sz w:val="36"/>
          <w:szCs w:val="36"/>
        </w:rPr>
        <w:t>u</w:t>
      </w:r>
      <w:r>
        <w:rPr>
          <w:rFonts w:ascii="Arial" w:eastAsia="Arial" w:hAnsi="Arial" w:cs="Arial"/>
          <w:color w:val="333333"/>
          <w:spacing w:val="-2"/>
          <w:sz w:val="36"/>
          <w:szCs w:val="36"/>
        </w:rPr>
        <w:t>p</w:t>
      </w:r>
      <w:r>
        <w:rPr>
          <w:rFonts w:ascii="Arial" w:eastAsia="Arial" w:hAnsi="Arial" w:cs="Arial"/>
          <w:color w:val="333333"/>
          <w:sz w:val="36"/>
          <w:szCs w:val="36"/>
        </w:rPr>
        <w:t>s</w:t>
      </w:r>
    </w:p>
    <w:p w:rsidR="008F7577" w:rsidRDefault="008F7577">
      <w:pPr>
        <w:spacing w:before="4" w:line="200" w:lineRule="exact"/>
      </w:pPr>
    </w:p>
    <w:p w:rsidR="008F7577" w:rsidRDefault="00AE0086">
      <w:pPr>
        <w:ind w:left="100" w:right="45"/>
        <w:rPr>
          <w:sz w:val="36"/>
          <w:szCs w:val="36"/>
        </w:rPr>
      </w:pPr>
      <w:r>
        <w:rPr>
          <w:color w:val="333333"/>
          <w:sz w:val="36"/>
          <w:szCs w:val="36"/>
        </w:rPr>
        <w:t>Network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groups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are a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ns</w:t>
      </w:r>
      <w:r>
        <w:rPr>
          <w:color w:val="333333"/>
          <w:spacing w:val="-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for groups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of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people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with co</w:t>
      </w:r>
      <w:r>
        <w:rPr>
          <w:color w:val="333333"/>
          <w:spacing w:val="-1"/>
          <w:sz w:val="36"/>
          <w:szCs w:val="36"/>
        </w:rPr>
        <w:t>m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on in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est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con</w:t>
      </w:r>
      <w:r>
        <w:rPr>
          <w:color w:val="333333"/>
          <w:spacing w:val="-1"/>
          <w:sz w:val="36"/>
          <w:szCs w:val="36"/>
        </w:rPr>
        <w:t>ne</w:t>
      </w:r>
      <w:r>
        <w:rPr>
          <w:color w:val="333333"/>
          <w:sz w:val="36"/>
          <w:szCs w:val="36"/>
        </w:rPr>
        <w:t>ct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w</w:t>
      </w:r>
      <w:r>
        <w:rPr>
          <w:color w:val="333333"/>
          <w:spacing w:val="-3"/>
          <w:sz w:val="36"/>
          <w:szCs w:val="36"/>
        </w:rPr>
        <w:t>i</w:t>
      </w:r>
      <w:r>
        <w:rPr>
          <w:color w:val="333333"/>
          <w:sz w:val="36"/>
          <w:szCs w:val="36"/>
        </w:rPr>
        <w:t>th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c</w:t>
      </w:r>
      <w:r>
        <w:rPr>
          <w:color w:val="333333"/>
          <w:sz w:val="36"/>
          <w:szCs w:val="36"/>
        </w:rPr>
        <w:t>h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ot</w:t>
      </w:r>
      <w:r>
        <w:rPr>
          <w:color w:val="333333"/>
          <w:spacing w:val="-2"/>
          <w:sz w:val="36"/>
          <w:szCs w:val="36"/>
        </w:rPr>
        <w:t>h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via 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er</w:t>
      </w:r>
      <w:r>
        <w:rPr>
          <w:color w:val="333333"/>
          <w:spacing w:val="1"/>
          <w:sz w:val="36"/>
          <w:szCs w:val="36"/>
        </w:rPr>
        <w:t>n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 xml:space="preserve">t. 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pacing w:val="-3"/>
          <w:sz w:val="36"/>
          <w:szCs w:val="36"/>
        </w:rPr>
        <w:t>h</w:t>
      </w:r>
      <w:r>
        <w:rPr>
          <w:color w:val="333333"/>
          <w:sz w:val="36"/>
          <w:szCs w:val="36"/>
        </w:rPr>
        <w:t xml:space="preserve">ere are 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 xml:space="preserve">wo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j</w:t>
      </w:r>
      <w:r>
        <w:rPr>
          <w:color w:val="333333"/>
          <w:sz w:val="36"/>
          <w:szCs w:val="36"/>
        </w:rPr>
        <w:t>or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z w:val="36"/>
          <w:szCs w:val="36"/>
        </w:rPr>
        <w:t>pes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of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work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groups </w:t>
      </w:r>
      <w:r>
        <w:rPr>
          <w:color w:val="333333"/>
          <w:spacing w:val="-2"/>
          <w:sz w:val="36"/>
          <w:szCs w:val="36"/>
        </w:rPr>
        <w:t>n</w:t>
      </w:r>
      <w:r>
        <w:rPr>
          <w:color w:val="333333"/>
          <w:sz w:val="36"/>
          <w:szCs w:val="36"/>
        </w:rPr>
        <w:t>ame</w:t>
      </w:r>
      <w:r>
        <w:rPr>
          <w:color w:val="333333"/>
          <w:spacing w:val="-1"/>
          <w:sz w:val="36"/>
          <w:szCs w:val="36"/>
        </w:rPr>
        <w:t>l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z w:val="36"/>
          <w:szCs w:val="36"/>
        </w:rPr>
        <w:t>;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M</w:t>
      </w:r>
      <w:r>
        <w:rPr>
          <w:color w:val="333333"/>
          <w:spacing w:val="-2"/>
          <w:sz w:val="36"/>
          <w:szCs w:val="36"/>
        </w:rPr>
        <w:t>a</w:t>
      </w:r>
      <w:r>
        <w:rPr>
          <w:color w:val="333333"/>
          <w:sz w:val="36"/>
          <w:szCs w:val="36"/>
        </w:rPr>
        <w:t>i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z w:val="36"/>
          <w:szCs w:val="36"/>
        </w:rPr>
        <w:t>ing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 xml:space="preserve">ists 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nd New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groups.</w:t>
      </w:r>
    </w:p>
    <w:p w:rsidR="008F7577" w:rsidRDefault="008F7577">
      <w:pPr>
        <w:spacing w:line="200" w:lineRule="exact"/>
      </w:pPr>
    </w:p>
    <w:p w:rsidR="008F7577" w:rsidRDefault="008F7577">
      <w:pPr>
        <w:spacing w:line="200" w:lineRule="exact"/>
      </w:pPr>
    </w:p>
    <w:p w:rsidR="008F7577" w:rsidRDefault="008F7577">
      <w:pPr>
        <w:spacing w:line="200" w:lineRule="exact"/>
      </w:pPr>
    </w:p>
    <w:p w:rsidR="008F7577" w:rsidRDefault="008F7577">
      <w:pPr>
        <w:spacing w:before="2" w:line="220" w:lineRule="exact"/>
        <w:rPr>
          <w:sz w:val="22"/>
          <w:szCs w:val="22"/>
        </w:rPr>
      </w:pPr>
    </w:p>
    <w:p w:rsidR="008F7577" w:rsidRDefault="00AE0086">
      <w:pPr>
        <w:ind w:left="10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color w:val="333333"/>
          <w:sz w:val="36"/>
          <w:szCs w:val="36"/>
        </w:rPr>
        <w:t>Mail</w:t>
      </w:r>
      <w:r>
        <w:rPr>
          <w:rFonts w:ascii="Arial" w:eastAsia="Arial" w:hAnsi="Arial" w:cs="Arial"/>
          <w:b/>
          <w:color w:val="333333"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color w:val="333333"/>
          <w:sz w:val="36"/>
          <w:szCs w:val="36"/>
        </w:rPr>
        <w:t>ng l</w:t>
      </w:r>
      <w:r>
        <w:rPr>
          <w:rFonts w:ascii="Arial" w:eastAsia="Arial" w:hAnsi="Arial" w:cs="Arial"/>
          <w:b/>
          <w:color w:val="333333"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color w:val="333333"/>
          <w:sz w:val="36"/>
          <w:szCs w:val="36"/>
        </w:rPr>
        <w:t>sts</w:t>
      </w:r>
    </w:p>
    <w:p w:rsidR="008F7577" w:rsidRDefault="008F7577">
      <w:pPr>
        <w:spacing w:before="18" w:line="280" w:lineRule="exact"/>
        <w:rPr>
          <w:sz w:val="28"/>
          <w:szCs w:val="28"/>
        </w:rPr>
      </w:pPr>
    </w:p>
    <w:p w:rsidR="008F7577" w:rsidRDefault="00AE0086">
      <w:pPr>
        <w:ind w:left="100" w:right="137"/>
        <w:rPr>
          <w:sz w:val="36"/>
          <w:szCs w:val="36"/>
        </w:rPr>
      </w:pPr>
      <w:r>
        <w:rPr>
          <w:color w:val="333333"/>
          <w:sz w:val="36"/>
          <w:szCs w:val="36"/>
        </w:rPr>
        <w:t xml:space="preserve">A </w:t>
      </w:r>
      <w:r>
        <w:rPr>
          <w:color w:val="333333"/>
          <w:spacing w:val="-1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ng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st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is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group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of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pacing w:val="3"/>
          <w:sz w:val="36"/>
          <w:szCs w:val="36"/>
        </w:rPr>
        <w:t>e</w:t>
      </w:r>
      <w:r>
        <w:rPr>
          <w:color w:val="333333"/>
          <w:sz w:val="36"/>
          <w:szCs w:val="36"/>
        </w:rPr>
        <w:t>-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ail names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and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add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esses g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ven a single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z w:val="36"/>
          <w:szCs w:val="36"/>
        </w:rPr>
        <w:t>ame.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1"/>
          <w:sz w:val="36"/>
          <w:szCs w:val="36"/>
        </w:rPr>
        <w:t>W</w:t>
      </w:r>
      <w:r>
        <w:rPr>
          <w:color w:val="333333"/>
          <w:spacing w:val="-3"/>
          <w:sz w:val="36"/>
          <w:szCs w:val="36"/>
        </w:rPr>
        <w:t>h</w:t>
      </w:r>
      <w:r>
        <w:rPr>
          <w:color w:val="333333"/>
          <w:sz w:val="36"/>
          <w:szCs w:val="36"/>
        </w:rPr>
        <w:t>en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a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essage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is</w:t>
      </w:r>
      <w:r>
        <w:rPr>
          <w:color w:val="333333"/>
          <w:spacing w:val="-4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sent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a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ng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3"/>
          <w:sz w:val="36"/>
          <w:szCs w:val="36"/>
        </w:rPr>
        <w:t>t</w:t>
      </w:r>
      <w:r>
        <w:rPr>
          <w:color w:val="333333"/>
          <w:sz w:val="36"/>
          <w:szCs w:val="36"/>
        </w:rPr>
        <w:t>,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-1"/>
          <w:sz w:val="36"/>
          <w:szCs w:val="36"/>
        </w:rPr>
        <w:t>v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y pe</w:t>
      </w:r>
      <w:r>
        <w:rPr>
          <w:color w:val="333333"/>
          <w:spacing w:val="1"/>
          <w:sz w:val="36"/>
          <w:szCs w:val="36"/>
        </w:rPr>
        <w:t>r</w:t>
      </w:r>
      <w:r>
        <w:rPr>
          <w:color w:val="333333"/>
          <w:sz w:val="36"/>
          <w:szCs w:val="36"/>
        </w:rPr>
        <w:t>son on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-2"/>
          <w:sz w:val="36"/>
          <w:szCs w:val="36"/>
        </w:rPr>
        <w:t>h</w:t>
      </w:r>
      <w:r>
        <w:rPr>
          <w:color w:val="333333"/>
          <w:sz w:val="36"/>
          <w:szCs w:val="36"/>
        </w:rPr>
        <w:t>e 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3"/>
          <w:sz w:val="36"/>
          <w:szCs w:val="36"/>
        </w:rPr>
        <w:t>s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c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i</w:t>
      </w:r>
      <w:r>
        <w:rPr>
          <w:color w:val="333333"/>
          <w:spacing w:val="-2"/>
          <w:sz w:val="36"/>
          <w:szCs w:val="36"/>
        </w:rPr>
        <w:t>v</w:t>
      </w:r>
      <w:r>
        <w:rPr>
          <w:color w:val="333333"/>
          <w:sz w:val="36"/>
          <w:szCs w:val="36"/>
        </w:rPr>
        <w:t>es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 co</w:t>
      </w:r>
      <w:r>
        <w:rPr>
          <w:color w:val="333333"/>
          <w:spacing w:val="-1"/>
          <w:sz w:val="36"/>
          <w:szCs w:val="36"/>
        </w:rPr>
        <w:t>p</w:t>
      </w:r>
      <w:r>
        <w:rPr>
          <w:color w:val="333333"/>
          <w:sz w:val="36"/>
          <w:szCs w:val="36"/>
        </w:rPr>
        <w:t>y of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-2"/>
          <w:sz w:val="36"/>
          <w:szCs w:val="36"/>
        </w:rPr>
        <w:t>h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 xml:space="preserve">essage </w:t>
      </w:r>
      <w:r>
        <w:rPr>
          <w:color w:val="333333"/>
          <w:spacing w:val="-2"/>
          <w:sz w:val="36"/>
          <w:szCs w:val="36"/>
        </w:rPr>
        <w:t>i</w:t>
      </w:r>
      <w:r>
        <w:rPr>
          <w:color w:val="333333"/>
          <w:sz w:val="36"/>
          <w:szCs w:val="36"/>
        </w:rPr>
        <w:t>n his or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h</w:t>
      </w:r>
      <w:r>
        <w:rPr>
          <w:color w:val="333333"/>
          <w:sz w:val="36"/>
          <w:szCs w:val="36"/>
        </w:rPr>
        <w:t xml:space="preserve">er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lbox. To add</w:t>
      </w:r>
      <w:r>
        <w:rPr>
          <w:color w:val="333333"/>
          <w:spacing w:val="-3"/>
          <w:sz w:val="36"/>
          <w:szCs w:val="36"/>
        </w:rPr>
        <w:t xml:space="preserve"> </w:t>
      </w:r>
      <w:r>
        <w:rPr>
          <w:color w:val="333333"/>
          <w:spacing w:val="4"/>
          <w:sz w:val="36"/>
          <w:szCs w:val="36"/>
        </w:rPr>
        <w:t>y</w:t>
      </w:r>
      <w:r>
        <w:rPr>
          <w:color w:val="333333"/>
          <w:sz w:val="36"/>
          <w:szCs w:val="36"/>
        </w:rPr>
        <w:t>o</w:t>
      </w:r>
      <w:r>
        <w:rPr>
          <w:color w:val="333333"/>
          <w:spacing w:val="-3"/>
          <w:sz w:val="36"/>
          <w:szCs w:val="36"/>
        </w:rPr>
        <w:t>u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3"/>
          <w:sz w:val="36"/>
          <w:szCs w:val="36"/>
        </w:rPr>
        <w:t>e</w:t>
      </w:r>
      <w:r>
        <w:rPr>
          <w:color w:val="333333"/>
          <w:sz w:val="36"/>
          <w:szCs w:val="36"/>
        </w:rPr>
        <w:t>-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il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and addr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ss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o a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 xml:space="preserve">ailing </w:t>
      </w:r>
      <w:proofErr w:type="spellStart"/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st</w:t>
      </w:r>
      <w:proofErr w:type="gramStart"/>
      <w:r>
        <w:rPr>
          <w:color w:val="333333"/>
          <w:spacing w:val="-1"/>
          <w:sz w:val="36"/>
          <w:szCs w:val="36"/>
        </w:rPr>
        <w:t>,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z w:val="36"/>
          <w:szCs w:val="36"/>
        </w:rPr>
        <w:t>ou</w:t>
      </w:r>
      <w:proofErr w:type="spellEnd"/>
      <w:proofErr w:type="gramEnd"/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sub</w:t>
      </w:r>
      <w:r>
        <w:rPr>
          <w:color w:val="333333"/>
          <w:spacing w:val="-2"/>
          <w:sz w:val="36"/>
          <w:szCs w:val="36"/>
        </w:rPr>
        <w:t>s</w:t>
      </w:r>
      <w:r>
        <w:rPr>
          <w:color w:val="333333"/>
          <w:sz w:val="36"/>
          <w:szCs w:val="36"/>
        </w:rPr>
        <w:t>cr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3"/>
          <w:sz w:val="36"/>
          <w:szCs w:val="36"/>
        </w:rPr>
        <w:t>b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it. To 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 xml:space="preserve">emove </w:t>
      </w:r>
      <w:r>
        <w:rPr>
          <w:color w:val="333333"/>
          <w:spacing w:val="1"/>
          <w:sz w:val="36"/>
          <w:szCs w:val="36"/>
        </w:rPr>
        <w:t>y</w:t>
      </w:r>
      <w:r>
        <w:rPr>
          <w:color w:val="333333"/>
          <w:sz w:val="36"/>
          <w:szCs w:val="36"/>
        </w:rPr>
        <w:t>our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z w:val="36"/>
          <w:szCs w:val="36"/>
        </w:rPr>
        <w:t>ame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and add</w:t>
      </w:r>
      <w:r>
        <w:rPr>
          <w:color w:val="333333"/>
          <w:spacing w:val="1"/>
          <w:sz w:val="36"/>
          <w:szCs w:val="36"/>
        </w:rPr>
        <w:t>r</w:t>
      </w:r>
      <w:r>
        <w:rPr>
          <w:color w:val="333333"/>
          <w:sz w:val="36"/>
          <w:szCs w:val="36"/>
        </w:rPr>
        <w:t>ess,</w:t>
      </w:r>
      <w:r>
        <w:rPr>
          <w:color w:val="333333"/>
          <w:spacing w:val="-3"/>
          <w:sz w:val="36"/>
          <w:szCs w:val="36"/>
        </w:rPr>
        <w:t xml:space="preserve"> 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z w:val="36"/>
          <w:szCs w:val="36"/>
        </w:rPr>
        <w:t>ou unsub</w:t>
      </w:r>
      <w:r>
        <w:rPr>
          <w:color w:val="333333"/>
          <w:spacing w:val="-2"/>
          <w:sz w:val="36"/>
          <w:szCs w:val="36"/>
        </w:rPr>
        <w:t>s</w:t>
      </w:r>
      <w:r>
        <w:rPr>
          <w:color w:val="333333"/>
          <w:sz w:val="36"/>
          <w:szCs w:val="36"/>
        </w:rPr>
        <w:t>cr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be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fr</w:t>
      </w:r>
      <w:r>
        <w:rPr>
          <w:color w:val="333333"/>
          <w:spacing w:val="-2"/>
          <w:sz w:val="36"/>
          <w:szCs w:val="36"/>
        </w:rPr>
        <w:t>o</w:t>
      </w:r>
      <w:r>
        <w:rPr>
          <w:color w:val="333333"/>
          <w:sz w:val="36"/>
          <w:szCs w:val="36"/>
        </w:rPr>
        <w:t>m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the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>ing list.</w:t>
      </w:r>
    </w:p>
    <w:p w:rsidR="008F7577" w:rsidRDefault="008F7577">
      <w:pPr>
        <w:spacing w:before="8" w:line="200" w:lineRule="exact"/>
      </w:pPr>
    </w:p>
    <w:p w:rsidR="008F7577" w:rsidRDefault="00AE0086">
      <w:pPr>
        <w:ind w:left="10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color w:val="333333"/>
          <w:sz w:val="36"/>
          <w:szCs w:val="36"/>
        </w:rPr>
        <w:t>T</w:t>
      </w:r>
      <w:r>
        <w:rPr>
          <w:rFonts w:ascii="Arial" w:eastAsia="Arial" w:hAnsi="Arial" w:cs="Arial"/>
          <w:b/>
          <w:color w:val="333333"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color w:val="333333"/>
          <w:sz w:val="36"/>
          <w:szCs w:val="36"/>
        </w:rPr>
        <w:t>p</w:t>
      </w:r>
      <w:r>
        <w:rPr>
          <w:rFonts w:ascii="Arial" w:eastAsia="Arial" w:hAnsi="Arial" w:cs="Arial"/>
          <w:b/>
          <w:color w:val="333333"/>
          <w:spacing w:val="2"/>
          <w:sz w:val="36"/>
          <w:szCs w:val="36"/>
        </w:rPr>
        <w:t>e</w:t>
      </w:r>
      <w:r>
        <w:rPr>
          <w:rFonts w:ascii="Arial" w:eastAsia="Arial" w:hAnsi="Arial" w:cs="Arial"/>
          <w:b/>
          <w:color w:val="333333"/>
          <w:sz w:val="36"/>
          <w:szCs w:val="36"/>
        </w:rPr>
        <w:t>s of</w:t>
      </w:r>
      <w:r>
        <w:rPr>
          <w:rFonts w:ascii="Arial" w:eastAsia="Arial" w:hAnsi="Arial" w:cs="Arial"/>
          <w:b/>
          <w:color w:val="333333"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color w:val="333333"/>
          <w:sz w:val="36"/>
          <w:szCs w:val="36"/>
        </w:rPr>
        <w:t>Mail</w:t>
      </w:r>
      <w:r>
        <w:rPr>
          <w:rFonts w:ascii="Arial" w:eastAsia="Arial" w:hAnsi="Arial" w:cs="Arial"/>
          <w:b/>
          <w:color w:val="333333"/>
          <w:spacing w:val="-1"/>
          <w:sz w:val="36"/>
          <w:szCs w:val="36"/>
        </w:rPr>
        <w:t>i</w:t>
      </w:r>
      <w:r>
        <w:rPr>
          <w:rFonts w:ascii="Arial" w:eastAsia="Arial" w:hAnsi="Arial" w:cs="Arial"/>
          <w:b/>
          <w:color w:val="333333"/>
          <w:sz w:val="36"/>
          <w:szCs w:val="36"/>
        </w:rPr>
        <w:t>ng</w:t>
      </w:r>
      <w:r>
        <w:rPr>
          <w:rFonts w:ascii="Arial" w:eastAsia="Arial" w:hAnsi="Arial" w:cs="Arial"/>
          <w:b/>
          <w:color w:val="333333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color w:val="333333"/>
          <w:sz w:val="36"/>
          <w:szCs w:val="36"/>
        </w:rPr>
        <w:t>li</w:t>
      </w:r>
      <w:r>
        <w:rPr>
          <w:rFonts w:ascii="Arial" w:eastAsia="Arial" w:hAnsi="Arial" w:cs="Arial"/>
          <w:b/>
          <w:color w:val="333333"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color w:val="333333"/>
          <w:sz w:val="36"/>
          <w:szCs w:val="36"/>
        </w:rPr>
        <w:t>ts</w:t>
      </w:r>
    </w:p>
    <w:p w:rsidR="008F7577" w:rsidRDefault="008F7577">
      <w:pPr>
        <w:spacing w:before="16" w:line="280" w:lineRule="exact"/>
        <w:rPr>
          <w:sz w:val="28"/>
          <w:szCs w:val="28"/>
        </w:rPr>
      </w:pPr>
    </w:p>
    <w:p w:rsidR="008F7577" w:rsidRDefault="00AE0086">
      <w:pPr>
        <w:ind w:left="100"/>
        <w:rPr>
          <w:sz w:val="36"/>
          <w:szCs w:val="36"/>
        </w:rPr>
        <w:sectPr w:rsidR="008F7577">
          <w:pgSz w:w="12240" w:h="15840"/>
          <w:pgMar w:top="1480" w:right="1480" w:bottom="280" w:left="1340" w:header="720" w:footer="720" w:gutter="0"/>
          <w:cols w:space="720"/>
        </w:sectPr>
      </w:pPr>
      <w:r>
        <w:rPr>
          <w:color w:val="333333"/>
          <w:sz w:val="36"/>
          <w:szCs w:val="36"/>
        </w:rPr>
        <w:t>Th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re a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two</w:t>
      </w:r>
      <w:r>
        <w:rPr>
          <w:color w:val="333333"/>
          <w:spacing w:val="-2"/>
          <w:sz w:val="36"/>
          <w:szCs w:val="36"/>
        </w:rPr>
        <w:t xml:space="preserve"> t</w:t>
      </w:r>
      <w:r>
        <w:rPr>
          <w:color w:val="333333"/>
          <w:sz w:val="36"/>
          <w:szCs w:val="36"/>
        </w:rPr>
        <w:t>ypes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of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>ing l</w:t>
      </w:r>
      <w:r>
        <w:rPr>
          <w:color w:val="333333"/>
          <w:spacing w:val="-1"/>
          <w:sz w:val="36"/>
          <w:szCs w:val="36"/>
        </w:rPr>
        <w:t>i</w:t>
      </w:r>
      <w:r>
        <w:rPr>
          <w:color w:val="333333"/>
          <w:sz w:val="36"/>
          <w:szCs w:val="36"/>
        </w:rPr>
        <w:t>sts,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name</w:t>
      </w:r>
      <w:r>
        <w:rPr>
          <w:color w:val="333333"/>
          <w:spacing w:val="-1"/>
          <w:sz w:val="36"/>
          <w:szCs w:val="36"/>
        </w:rPr>
        <w:t>l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z w:val="36"/>
          <w:szCs w:val="36"/>
        </w:rPr>
        <w:t>;</w:t>
      </w:r>
    </w:p>
    <w:p w:rsidR="008F7577" w:rsidRDefault="00AE0086">
      <w:pPr>
        <w:spacing w:before="50"/>
        <w:ind w:left="460"/>
        <w:rPr>
          <w:sz w:val="36"/>
          <w:szCs w:val="36"/>
        </w:rPr>
      </w:pPr>
      <w:r>
        <w:rPr>
          <w:color w:val="333333"/>
          <w:sz w:val="36"/>
          <w:szCs w:val="36"/>
        </w:rPr>
        <w:lastRenderedPageBreak/>
        <w:t>1. Announc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ent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>ist</w:t>
      </w:r>
    </w:p>
    <w:p w:rsidR="008F7577" w:rsidRDefault="00AE0086">
      <w:pPr>
        <w:spacing w:line="400" w:lineRule="exact"/>
        <w:ind w:left="460"/>
        <w:rPr>
          <w:sz w:val="36"/>
          <w:szCs w:val="36"/>
        </w:rPr>
      </w:pPr>
      <w:r>
        <w:rPr>
          <w:color w:val="333333"/>
          <w:sz w:val="36"/>
          <w:szCs w:val="36"/>
        </w:rPr>
        <w:t>2. Discus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ion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2"/>
          <w:sz w:val="36"/>
          <w:szCs w:val="36"/>
        </w:rPr>
        <w:t>i</w:t>
      </w:r>
      <w:r>
        <w:rPr>
          <w:color w:val="333333"/>
          <w:spacing w:val="-1"/>
          <w:sz w:val="36"/>
          <w:szCs w:val="36"/>
        </w:rPr>
        <w:t>st</w:t>
      </w:r>
    </w:p>
    <w:p w:rsidR="008F7577" w:rsidRDefault="008F7577">
      <w:pPr>
        <w:spacing w:before="5" w:line="280" w:lineRule="exact"/>
        <w:rPr>
          <w:sz w:val="28"/>
          <w:szCs w:val="28"/>
        </w:rPr>
      </w:pPr>
    </w:p>
    <w:p w:rsidR="008F7577" w:rsidRDefault="00AE0086">
      <w:pPr>
        <w:ind w:left="10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333333"/>
          <w:sz w:val="36"/>
          <w:szCs w:val="36"/>
        </w:rPr>
        <w:t>A</w:t>
      </w:r>
      <w:r>
        <w:rPr>
          <w:rFonts w:ascii="Arial" w:eastAsia="Arial" w:hAnsi="Arial" w:cs="Arial"/>
          <w:color w:val="333333"/>
          <w:spacing w:val="-1"/>
          <w:sz w:val="36"/>
          <w:szCs w:val="36"/>
        </w:rPr>
        <w:t>n</w:t>
      </w:r>
      <w:r>
        <w:rPr>
          <w:rFonts w:ascii="Arial" w:eastAsia="Arial" w:hAnsi="Arial" w:cs="Arial"/>
          <w:color w:val="333333"/>
          <w:sz w:val="36"/>
          <w:szCs w:val="36"/>
        </w:rPr>
        <w:t>nou</w:t>
      </w:r>
      <w:r>
        <w:rPr>
          <w:rFonts w:ascii="Arial" w:eastAsia="Arial" w:hAnsi="Arial" w:cs="Arial"/>
          <w:color w:val="333333"/>
          <w:spacing w:val="-1"/>
          <w:sz w:val="36"/>
          <w:szCs w:val="36"/>
        </w:rPr>
        <w:t>n</w:t>
      </w:r>
      <w:r>
        <w:rPr>
          <w:rFonts w:ascii="Arial" w:eastAsia="Arial" w:hAnsi="Arial" w:cs="Arial"/>
          <w:color w:val="333333"/>
          <w:spacing w:val="2"/>
          <w:sz w:val="36"/>
          <w:szCs w:val="36"/>
        </w:rPr>
        <w:t>c</w:t>
      </w:r>
      <w:r>
        <w:rPr>
          <w:rFonts w:ascii="Arial" w:eastAsia="Arial" w:hAnsi="Arial" w:cs="Arial"/>
          <w:color w:val="333333"/>
          <w:sz w:val="36"/>
          <w:szCs w:val="36"/>
        </w:rPr>
        <w:t>em</w:t>
      </w:r>
      <w:r>
        <w:rPr>
          <w:rFonts w:ascii="Arial" w:eastAsia="Arial" w:hAnsi="Arial" w:cs="Arial"/>
          <w:color w:val="333333"/>
          <w:spacing w:val="-2"/>
          <w:sz w:val="36"/>
          <w:szCs w:val="36"/>
        </w:rPr>
        <w:t>e</w:t>
      </w:r>
      <w:r>
        <w:rPr>
          <w:rFonts w:ascii="Arial" w:eastAsia="Arial" w:hAnsi="Arial" w:cs="Arial"/>
          <w:color w:val="333333"/>
          <w:sz w:val="36"/>
          <w:szCs w:val="36"/>
        </w:rPr>
        <w:t>nt</w:t>
      </w:r>
      <w:r>
        <w:rPr>
          <w:rFonts w:ascii="Arial" w:eastAsia="Arial" w:hAnsi="Arial" w:cs="Arial"/>
          <w:color w:val="333333"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color w:val="333333"/>
          <w:sz w:val="36"/>
          <w:szCs w:val="36"/>
        </w:rPr>
        <w:t>list</w:t>
      </w:r>
    </w:p>
    <w:p w:rsidR="008F7577" w:rsidRDefault="008F7577">
      <w:pPr>
        <w:spacing w:before="10" w:line="180" w:lineRule="exact"/>
        <w:rPr>
          <w:sz w:val="19"/>
          <w:szCs w:val="19"/>
        </w:rPr>
      </w:pPr>
    </w:p>
    <w:p w:rsidR="008F7577" w:rsidRDefault="00AE0086">
      <w:pPr>
        <w:ind w:left="100"/>
        <w:rPr>
          <w:sz w:val="36"/>
          <w:szCs w:val="36"/>
        </w:rPr>
      </w:pPr>
      <w:r>
        <w:rPr>
          <w:color w:val="333333"/>
          <w:sz w:val="36"/>
          <w:szCs w:val="36"/>
        </w:rPr>
        <w:t>One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z w:val="36"/>
          <w:szCs w:val="36"/>
        </w:rPr>
        <w:t>pe of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pacing w:val="-1"/>
          <w:sz w:val="36"/>
          <w:szCs w:val="36"/>
        </w:rPr>
        <w:t>ec</w:t>
      </w:r>
      <w:r>
        <w:rPr>
          <w:color w:val="333333"/>
          <w:sz w:val="36"/>
          <w:szCs w:val="36"/>
        </w:rPr>
        <w:t>tron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 xml:space="preserve">c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ng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li</w:t>
      </w:r>
      <w:r>
        <w:rPr>
          <w:color w:val="333333"/>
          <w:spacing w:val="-2"/>
          <w:sz w:val="36"/>
          <w:szCs w:val="36"/>
        </w:rPr>
        <w:t>s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is an annou</w:t>
      </w:r>
      <w:r>
        <w:rPr>
          <w:color w:val="333333"/>
          <w:spacing w:val="-1"/>
          <w:sz w:val="36"/>
          <w:szCs w:val="36"/>
        </w:rPr>
        <w:t>nc</w:t>
      </w:r>
      <w:r>
        <w:rPr>
          <w:color w:val="333333"/>
          <w:sz w:val="36"/>
          <w:szCs w:val="36"/>
        </w:rPr>
        <w:t>ement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>ist,</w:t>
      </w:r>
    </w:p>
    <w:p w:rsidR="008F7577" w:rsidRDefault="00AE0086">
      <w:pPr>
        <w:spacing w:before="1"/>
        <w:ind w:left="100" w:right="79"/>
        <w:rPr>
          <w:sz w:val="36"/>
          <w:szCs w:val="36"/>
        </w:rPr>
      </w:pPr>
      <w:proofErr w:type="gramStart"/>
      <w:r>
        <w:rPr>
          <w:color w:val="333333"/>
          <w:sz w:val="36"/>
          <w:szCs w:val="36"/>
        </w:rPr>
        <w:t>which</w:t>
      </w:r>
      <w:proofErr w:type="gramEnd"/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is used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pr</w:t>
      </w:r>
      <w:r>
        <w:rPr>
          <w:color w:val="333333"/>
          <w:spacing w:val="-1"/>
          <w:sz w:val="36"/>
          <w:szCs w:val="36"/>
        </w:rPr>
        <w:t>i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ar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as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pacing w:val="4"/>
          <w:sz w:val="36"/>
          <w:szCs w:val="36"/>
        </w:rPr>
        <w:t>e</w:t>
      </w:r>
      <w:r>
        <w:rPr>
          <w:color w:val="333333"/>
          <w:spacing w:val="-2"/>
          <w:sz w:val="36"/>
          <w:szCs w:val="36"/>
        </w:rPr>
        <w:t>-</w:t>
      </w:r>
      <w:r>
        <w:rPr>
          <w:color w:val="333333"/>
          <w:sz w:val="36"/>
          <w:szCs w:val="36"/>
        </w:rPr>
        <w:t>w</w:t>
      </w:r>
      <w:r>
        <w:rPr>
          <w:color w:val="333333"/>
          <w:spacing w:val="-2"/>
          <w:sz w:val="36"/>
          <w:szCs w:val="36"/>
        </w:rPr>
        <w:t>a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conduit of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i</w:t>
      </w:r>
      <w:r>
        <w:rPr>
          <w:color w:val="333333"/>
          <w:sz w:val="36"/>
          <w:szCs w:val="36"/>
        </w:rPr>
        <w:t>nfor</w:t>
      </w:r>
      <w:r>
        <w:rPr>
          <w:color w:val="333333"/>
          <w:spacing w:val="-1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ion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and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5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be </w:t>
      </w:r>
      <w:r>
        <w:rPr>
          <w:color w:val="333333"/>
          <w:spacing w:val="-1"/>
          <w:sz w:val="36"/>
          <w:szCs w:val="36"/>
        </w:rPr>
        <w:t>“</w:t>
      </w:r>
      <w:r>
        <w:rPr>
          <w:color w:val="333333"/>
          <w:sz w:val="36"/>
          <w:szCs w:val="36"/>
        </w:rPr>
        <w:t>posted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-2"/>
          <w:sz w:val="36"/>
          <w:szCs w:val="36"/>
        </w:rPr>
        <w:t>o</w:t>
      </w:r>
      <w:r>
        <w:rPr>
          <w:color w:val="333333"/>
          <w:sz w:val="36"/>
          <w:szCs w:val="36"/>
        </w:rPr>
        <w:t>”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b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s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pacing w:val="-1"/>
          <w:sz w:val="36"/>
          <w:szCs w:val="36"/>
        </w:rPr>
        <w:t>ec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 xml:space="preserve">d </w:t>
      </w:r>
      <w:r>
        <w:rPr>
          <w:color w:val="333333"/>
          <w:spacing w:val="-3"/>
          <w:sz w:val="36"/>
          <w:szCs w:val="36"/>
        </w:rPr>
        <w:t>p</w:t>
      </w:r>
      <w:r>
        <w:rPr>
          <w:color w:val="333333"/>
          <w:sz w:val="36"/>
          <w:szCs w:val="36"/>
        </w:rPr>
        <w:t>eop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. Th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2"/>
          <w:sz w:val="36"/>
          <w:szCs w:val="36"/>
        </w:rPr>
        <w:t xml:space="preserve"> m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z w:val="36"/>
          <w:szCs w:val="36"/>
        </w:rPr>
        <w:t>so be 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f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rr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d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b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-2"/>
          <w:sz w:val="36"/>
          <w:szCs w:val="36"/>
        </w:rPr>
        <w:t>h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erm n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w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ter.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New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5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-1"/>
          <w:sz w:val="36"/>
          <w:szCs w:val="36"/>
        </w:rPr>
        <w:t>n</w:t>
      </w:r>
      <w:r>
        <w:rPr>
          <w:color w:val="333333"/>
          <w:sz w:val="36"/>
          <w:szCs w:val="36"/>
        </w:rPr>
        <w:t>d pro</w:t>
      </w:r>
      <w:r>
        <w:rPr>
          <w:color w:val="333333"/>
          <w:spacing w:val="-1"/>
          <w:sz w:val="36"/>
          <w:szCs w:val="36"/>
        </w:rPr>
        <w:t>m</w:t>
      </w:r>
      <w:r>
        <w:rPr>
          <w:color w:val="333333"/>
          <w:sz w:val="36"/>
          <w:szCs w:val="36"/>
        </w:rPr>
        <w:t>ot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onal emai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z w:val="36"/>
          <w:szCs w:val="36"/>
        </w:rPr>
        <w:t>ing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sts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empl</w:t>
      </w:r>
      <w:r>
        <w:rPr>
          <w:color w:val="333333"/>
          <w:spacing w:val="-3"/>
          <w:sz w:val="36"/>
          <w:szCs w:val="36"/>
        </w:rPr>
        <w:t>o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z w:val="36"/>
          <w:szCs w:val="36"/>
        </w:rPr>
        <w:t>ed in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v</w:t>
      </w:r>
      <w:r>
        <w:rPr>
          <w:color w:val="333333"/>
          <w:sz w:val="36"/>
          <w:szCs w:val="36"/>
        </w:rPr>
        <w:t>ar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 xml:space="preserve">ous sectors 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pa</w:t>
      </w:r>
      <w:r>
        <w:rPr>
          <w:color w:val="333333"/>
          <w:spacing w:val="1"/>
          <w:sz w:val="36"/>
          <w:szCs w:val="36"/>
        </w:rPr>
        <w:t>r</w:t>
      </w:r>
      <w:r>
        <w:rPr>
          <w:color w:val="333333"/>
          <w:sz w:val="36"/>
          <w:szCs w:val="36"/>
        </w:rPr>
        <w:t>ts of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d</w:t>
      </w:r>
      <w:r>
        <w:rPr>
          <w:color w:val="333333"/>
          <w:sz w:val="36"/>
          <w:szCs w:val="36"/>
        </w:rPr>
        <w:t xml:space="preserve">irect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ar</w:t>
      </w:r>
      <w:r>
        <w:rPr>
          <w:color w:val="333333"/>
          <w:spacing w:val="1"/>
          <w:sz w:val="36"/>
          <w:szCs w:val="36"/>
        </w:rPr>
        <w:t>k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ing c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pa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gns.</w:t>
      </w:r>
    </w:p>
    <w:p w:rsidR="008F7577" w:rsidRDefault="008F7577">
      <w:pPr>
        <w:spacing w:before="6" w:line="200" w:lineRule="exact"/>
      </w:pPr>
    </w:p>
    <w:p w:rsidR="008F7577" w:rsidRDefault="00AE0086">
      <w:pPr>
        <w:ind w:left="10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333333"/>
          <w:sz w:val="36"/>
          <w:szCs w:val="36"/>
        </w:rPr>
        <w:t>D</w:t>
      </w:r>
      <w:r>
        <w:rPr>
          <w:rFonts w:ascii="Arial" w:eastAsia="Arial" w:hAnsi="Arial" w:cs="Arial"/>
          <w:color w:val="333333"/>
          <w:spacing w:val="-1"/>
          <w:sz w:val="36"/>
          <w:szCs w:val="36"/>
        </w:rPr>
        <w:t>i</w:t>
      </w:r>
      <w:r>
        <w:rPr>
          <w:rFonts w:ascii="Arial" w:eastAsia="Arial" w:hAnsi="Arial" w:cs="Arial"/>
          <w:color w:val="333333"/>
          <w:sz w:val="36"/>
          <w:szCs w:val="36"/>
        </w:rPr>
        <w:t xml:space="preserve">scussion </w:t>
      </w:r>
      <w:r>
        <w:rPr>
          <w:rFonts w:ascii="Arial" w:eastAsia="Arial" w:hAnsi="Arial" w:cs="Arial"/>
          <w:color w:val="333333"/>
          <w:spacing w:val="2"/>
          <w:sz w:val="36"/>
          <w:szCs w:val="36"/>
        </w:rPr>
        <w:t>l</w:t>
      </w:r>
      <w:r>
        <w:rPr>
          <w:rFonts w:ascii="Arial" w:eastAsia="Arial" w:hAnsi="Arial" w:cs="Arial"/>
          <w:color w:val="333333"/>
          <w:sz w:val="36"/>
          <w:szCs w:val="36"/>
        </w:rPr>
        <w:t>ist</w:t>
      </w:r>
    </w:p>
    <w:p w:rsidR="008F7577" w:rsidRDefault="008F7577">
      <w:pPr>
        <w:spacing w:before="10" w:line="180" w:lineRule="exact"/>
        <w:rPr>
          <w:sz w:val="19"/>
          <w:szCs w:val="19"/>
        </w:rPr>
      </w:pPr>
    </w:p>
    <w:p w:rsidR="008F7577" w:rsidRDefault="00AE0086">
      <w:pPr>
        <w:ind w:left="100" w:right="39"/>
        <w:rPr>
          <w:sz w:val="36"/>
          <w:szCs w:val="36"/>
        </w:rPr>
      </w:pPr>
      <w:r>
        <w:rPr>
          <w:color w:val="333333"/>
          <w:sz w:val="36"/>
          <w:szCs w:val="36"/>
        </w:rPr>
        <w:t>Another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pacing w:val="-3"/>
          <w:sz w:val="36"/>
          <w:szCs w:val="36"/>
        </w:rPr>
        <w:t>p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of</w:t>
      </w:r>
      <w:r>
        <w:rPr>
          <w:color w:val="333333"/>
          <w:spacing w:val="-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c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ron</w:t>
      </w:r>
      <w:r>
        <w:rPr>
          <w:color w:val="333333"/>
          <w:spacing w:val="-1"/>
          <w:sz w:val="36"/>
          <w:szCs w:val="36"/>
        </w:rPr>
        <w:t>i</w:t>
      </w:r>
      <w:r>
        <w:rPr>
          <w:color w:val="333333"/>
          <w:sz w:val="36"/>
          <w:szCs w:val="36"/>
        </w:rPr>
        <w:t>c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aili</w:t>
      </w:r>
      <w:r>
        <w:rPr>
          <w:color w:val="333333"/>
          <w:spacing w:val="-2"/>
          <w:sz w:val="36"/>
          <w:szCs w:val="36"/>
        </w:rPr>
        <w:t>n</w:t>
      </w:r>
      <w:r>
        <w:rPr>
          <w:color w:val="333333"/>
          <w:sz w:val="36"/>
          <w:szCs w:val="36"/>
        </w:rPr>
        <w:t>g 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st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is a discus</w:t>
      </w:r>
      <w:r>
        <w:rPr>
          <w:color w:val="333333"/>
          <w:spacing w:val="-3"/>
          <w:sz w:val="36"/>
          <w:szCs w:val="36"/>
        </w:rPr>
        <w:t>s</w:t>
      </w:r>
      <w:r>
        <w:rPr>
          <w:color w:val="333333"/>
          <w:sz w:val="36"/>
          <w:szCs w:val="36"/>
        </w:rPr>
        <w:t>ion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3"/>
          <w:sz w:val="36"/>
          <w:szCs w:val="36"/>
        </w:rPr>
        <w:t>t</w:t>
      </w:r>
      <w:r>
        <w:rPr>
          <w:color w:val="333333"/>
          <w:sz w:val="36"/>
          <w:szCs w:val="36"/>
        </w:rPr>
        <w:t>, in which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-1"/>
          <w:sz w:val="36"/>
          <w:szCs w:val="36"/>
        </w:rPr>
        <w:t>n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sub</w:t>
      </w:r>
      <w:r>
        <w:rPr>
          <w:color w:val="333333"/>
          <w:spacing w:val="-2"/>
          <w:sz w:val="36"/>
          <w:szCs w:val="36"/>
        </w:rPr>
        <w:t>s</w:t>
      </w:r>
      <w:r>
        <w:rPr>
          <w:color w:val="333333"/>
          <w:spacing w:val="-1"/>
          <w:sz w:val="36"/>
          <w:szCs w:val="36"/>
        </w:rPr>
        <w:t>c</w:t>
      </w:r>
      <w:r>
        <w:rPr>
          <w:color w:val="333333"/>
          <w:sz w:val="36"/>
          <w:szCs w:val="36"/>
        </w:rPr>
        <w:t>rib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post. On a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discussion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st, a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sub</w:t>
      </w:r>
      <w:r>
        <w:rPr>
          <w:color w:val="333333"/>
          <w:spacing w:val="-2"/>
          <w:sz w:val="36"/>
          <w:szCs w:val="36"/>
        </w:rPr>
        <w:t>s</w:t>
      </w:r>
      <w:r>
        <w:rPr>
          <w:color w:val="333333"/>
          <w:sz w:val="36"/>
          <w:szCs w:val="36"/>
        </w:rPr>
        <w:t>c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 xml:space="preserve">iber uses 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he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ailing</w:t>
      </w:r>
      <w:r>
        <w:rPr>
          <w:color w:val="333333"/>
          <w:spacing w:val="-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 xml:space="preserve">st 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o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send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essag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 xml:space="preserve">s to 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ll the o</w:t>
      </w:r>
      <w:r>
        <w:rPr>
          <w:color w:val="333333"/>
          <w:spacing w:val="-1"/>
          <w:sz w:val="36"/>
          <w:szCs w:val="36"/>
        </w:rPr>
        <w:t>t</w:t>
      </w:r>
      <w:r>
        <w:rPr>
          <w:color w:val="333333"/>
          <w:sz w:val="36"/>
          <w:szCs w:val="36"/>
        </w:rPr>
        <w:t>her</w:t>
      </w:r>
    </w:p>
    <w:p w:rsidR="008F7577" w:rsidRDefault="00AE0086">
      <w:pPr>
        <w:spacing w:before="1"/>
        <w:ind w:left="100" w:right="104"/>
        <w:rPr>
          <w:sz w:val="36"/>
          <w:szCs w:val="36"/>
        </w:rPr>
      </w:pPr>
      <w:proofErr w:type="gramStart"/>
      <w:r>
        <w:rPr>
          <w:color w:val="333333"/>
          <w:sz w:val="36"/>
          <w:szCs w:val="36"/>
        </w:rPr>
        <w:t>sub</w:t>
      </w:r>
      <w:r>
        <w:rPr>
          <w:color w:val="333333"/>
          <w:spacing w:val="-2"/>
          <w:sz w:val="36"/>
          <w:szCs w:val="36"/>
        </w:rPr>
        <w:t>s</w:t>
      </w:r>
      <w:r>
        <w:rPr>
          <w:color w:val="333333"/>
          <w:sz w:val="36"/>
          <w:szCs w:val="36"/>
        </w:rPr>
        <w:t>cr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be</w:t>
      </w:r>
      <w:r>
        <w:rPr>
          <w:color w:val="333333"/>
          <w:spacing w:val="1"/>
          <w:sz w:val="36"/>
          <w:szCs w:val="36"/>
        </w:rPr>
        <w:t>r</w:t>
      </w:r>
      <w:r>
        <w:rPr>
          <w:color w:val="333333"/>
          <w:sz w:val="36"/>
          <w:szCs w:val="36"/>
        </w:rPr>
        <w:t>s</w:t>
      </w:r>
      <w:proofErr w:type="gramEnd"/>
      <w:r>
        <w:rPr>
          <w:color w:val="333333"/>
          <w:sz w:val="36"/>
          <w:szCs w:val="36"/>
        </w:rPr>
        <w:t>,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who</w:t>
      </w:r>
      <w:r>
        <w:rPr>
          <w:color w:val="333333"/>
          <w:spacing w:val="-3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answer in </w:t>
      </w:r>
      <w:r>
        <w:rPr>
          <w:color w:val="333333"/>
          <w:spacing w:val="-3"/>
          <w:sz w:val="36"/>
          <w:szCs w:val="36"/>
        </w:rPr>
        <w:t>s</w:t>
      </w:r>
      <w:r>
        <w:rPr>
          <w:color w:val="333333"/>
          <w:sz w:val="36"/>
          <w:szCs w:val="36"/>
        </w:rPr>
        <w:t>imil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f</w:t>
      </w:r>
      <w:r>
        <w:rPr>
          <w:color w:val="333333"/>
          <w:sz w:val="36"/>
          <w:szCs w:val="36"/>
        </w:rPr>
        <w:t>ashion. Thu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,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actu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 xml:space="preserve">l discussion and </w:t>
      </w:r>
      <w:r>
        <w:rPr>
          <w:color w:val="333333"/>
          <w:spacing w:val="-2"/>
          <w:sz w:val="36"/>
          <w:szCs w:val="36"/>
        </w:rPr>
        <w:t>i</w:t>
      </w:r>
      <w:r>
        <w:rPr>
          <w:color w:val="333333"/>
          <w:sz w:val="36"/>
          <w:szCs w:val="36"/>
        </w:rPr>
        <w:t>nfor</w:t>
      </w:r>
      <w:r>
        <w:rPr>
          <w:color w:val="333333"/>
          <w:spacing w:val="-1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ion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-1"/>
          <w:sz w:val="36"/>
          <w:szCs w:val="36"/>
        </w:rPr>
        <w:t>x</w:t>
      </w:r>
      <w:r>
        <w:rPr>
          <w:color w:val="333333"/>
          <w:sz w:val="36"/>
          <w:szCs w:val="36"/>
        </w:rPr>
        <w:t>c</w:t>
      </w:r>
      <w:r>
        <w:rPr>
          <w:color w:val="333333"/>
          <w:spacing w:val="-1"/>
          <w:sz w:val="36"/>
          <w:szCs w:val="36"/>
        </w:rPr>
        <w:t>h</w:t>
      </w:r>
      <w:r>
        <w:rPr>
          <w:color w:val="333333"/>
          <w:sz w:val="36"/>
          <w:szCs w:val="36"/>
        </w:rPr>
        <w:t>ang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 xml:space="preserve">s can </w:t>
      </w:r>
      <w:r>
        <w:rPr>
          <w:color w:val="333333"/>
          <w:spacing w:val="-3"/>
          <w:sz w:val="36"/>
          <w:szCs w:val="36"/>
        </w:rPr>
        <w:t>h</w:t>
      </w:r>
      <w:r>
        <w:rPr>
          <w:color w:val="333333"/>
          <w:sz w:val="36"/>
          <w:szCs w:val="36"/>
        </w:rPr>
        <w:t>appen.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Ma</w:t>
      </w:r>
      <w:r>
        <w:rPr>
          <w:color w:val="333333"/>
          <w:spacing w:val="-1"/>
          <w:sz w:val="36"/>
          <w:szCs w:val="36"/>
        </w:rPr>
        <w:t>i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ng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sts of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th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2"/>
          <w:sz w:val="36"/>
          <w:szCs w:val="36"/>
        </w:rPr>
        <w:t xml:space="preserve"> t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z w:val="36"/>
          <w:szCs w:val="36"/>
        </w:rPr>
        <w:t xml:space="preserve">pe are </w:t>
      </w:r>
      <w:r>
        <w:rPr>
          <w:color w:val="333333"/>
          <w:spacing w:val="-1"/>
          <w:sz w:val="36"/>
          <w:szCs w:val="36"/>
        </w:rPr>
        <w:t>u</w:t>
      </w:r>
      <w:r>
        <w:rPr>
          <w:color w:val="333333"/>
          <w:sz w:val="36"/>
          <w:szCs w:val="36"/>
        </w:rPr>
        <w:t>sually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</w:t>
      </w:r>
      <w:r>
        <w:rPr>
          <w:color w:val="333333"/>
          <w:spacing w:val="-2"/>
          <w:sz w:val="36"/>
          <w:szCs w:val="36"/>
        </w:rPr>
        <w:t>p</w:t>
      </w:r>
      <w:r>
        <w:rPr>
          <w:color w:val="333333"/>
          <w:sz w:val="36"/>
          <w:szCs w:val="36"/>
        </w:rPr>
        <w:t>i</w:t>
      </w:r>
      <w:r>
        <w:rPr>
          <w:color w:val="333333"/>
          <w:spacing w:val="5"/>
          <w:sz w:val="36"/>
          <w:szCs w:val="36"/>
        </w:rPr>
        <w:t>c</w:t>
      </w:r>
      <w:r>
        <w:rPr>
          <w:color w:val="333333"/>
          <w:sz w:val="36"/>
          <w:szCs w:val="36"/>
        </w:rPr>
        <w:t>-o</w:t>
      </w:r>
      <w:r>
        <w:rPr>
          <w:color w:val="333333"/>
          <w:spacing w:val="-2"/>
          <w:sz w:val="36"/>
          <w:szCs w:val="36"/>
        </w:rPr>
        <w:t>r</w:t>
      </w:r>
      <w:r>
        <w:rPr>
          <w:color w:val="333333"/>
          <w:sz w:val="36"/>
          <w:szCs w:val="36"/>
        </w:rPr>
        <w:t>iented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(for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-1"/>
          <w:sz w:val="36"/>
          <w:szCs w:val="36"/>
        </w:rPr>
        <w:t>x</w:t>
      </w:r>
      <w:r>
        <w:rPr>
          <w:color w:val="333333"/>
          <w:sz w:val="36"/>
          <w:szCs w:val="36"/>
        </w:rPr>
        <w:t>ample,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p</w:t>
      </w:r>
      <w:r>
        <w:rPr>
          <w:color w:val="333333"/>
          <w:spacing w:val="-3"/>
          <w:sz w:val="36"/>
          <w:szCs w:val="36"/>
        </w:rPr>
        <w:t>o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i</w:t>
      </w:r>
      <w:r>
        <w:rPr>
          <w:color w:val="333333"/>
          <w:spacing w:val="1"/>
          <w:sz w:val="36"/>
          <w:szCs w:val="36"/>
        </w:rPr>
        <w:t>c</w:t>
      </w:r>
      <w:r>
        <w:rPr>
          <w:color w:val="333333"/>
          <w:sz w:val="36"/>
          <w:szCs w:val="36"/>
        </w:rPr>
        <w:t>s, sci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nt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2"/>
          <w:sz w:val="36"/>
          <w:szCs w:val="36"/>
        </w:rPr>
        <w:t>f</w:t>
      </w:r>
      <w:r>
        <w:rPr>
          <w:color w:val="333333"/>
          <w:sz w:val="36"/>
          <w:szCs w:val="36"/>
        </w:rPr>
        <w:t>ic d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scussion,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h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>th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pro</w:t>
      </w:r>
      <w:r>
        <w:rPr>
          <w:color w:val="333333"/>
          <w:spacing w:val="-2"/>
          <w:sz w:val="36"/>
          <w:szCs w:val="36"/>
        </w:rPr>
        <w:t>bl</w:t>
      </w:r>
      <w:r>
        <w:rPr>
          <w:color w:val="333333"/>
          <w:sz w:val="36"/>
          <w:szCs w:val="36"/>
        </w:rPr>
        <w:t>em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,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joke </w:t>
      </w:r>
      <w:r>
        <w:rPr>
          <w:color w:val="333333"/>
          <w:spacing w:val="1"/>
          <w:sz w:val="36"/>
          <w:szCs w:val="36"/>
        </w:rPr>
        <w:t>c</w:t>
      </w:r>
      <w:r>
        <w:rPr>
          <w:color w:val="333333"/>
          <w:sz w:val="36"/>
          <w:szCs w:val="36"/>
        </w:rPr>
        <w:t>on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ests),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and t</w:t>
      </w:r>
      <w:r>
        <w:rPr>
          <w:color w:val="333333"/>
          <w:spacing w:val="-2"/>
          <w:sz w:val="36"/>
          <w:szCs w:val="36"/>
        </w:rPr>
        <w:t>h</w:t>
      </w:r>
      <w:r>
        <w:rPr>
          <w:color w:val="333333"/>
          <w:sz w:val="36"/>
          <w:szCs w:val="36"/>
        </w:rPr>
        <w:t>e top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 xml:space="preserve">c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n</w:t>
      </w:r>
      <w:r>
        <w:rPr>
          <w:color w:val="333333"/>
          <w:spacing w:val="-3"/>
          <w:sz w:val="36"/>
          <w:szCs w:val="36"/>
        </w:rPr>
        <w:t>g</w:t>
      </w:r>
      <w:r>
        <w:rPr>
          <w:color w:val="333333"/>
          <w:sz w:val="36"/>
          <w:szCs w:val="36"/>
        </w:rPr>
        <w:t>e from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ex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ely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na</w:t>
      </w:r>
      <w:r>
        <w:rPr>
          <w:color w:val="333333"/>
          <w:spacing w:val="1"/>
          <w:sz w:val="36"/>
          <w:szCs w:val="36"/>
        </w:rPr>
        <w:t>r</w:t>
      </w:r>
      <w:r>
        <w:rPr>
          <w:color w:val="333333"/>
          <w:sz w:val="36"/>
          <w:szCs w:val="36"/>
        </w:rPr>
        <w:t xml:space="preserve">row 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 xml:space="preserve">o </w:t>
      </w:r>
      <w:r>
        <w:rPr>
          <w:color w:val="333333"/>
          <w:spacing w:val="-1"/>
          <w:sz w:val="36"/>
          <w:szCs w:val="36"/>
        </w:rPr>
        <w:t>“</w:t>
      </w:r>
      <w:r>
        <w:rPr>
          <w:color w:val="333333"/>
          <w:sz w:val="36"/>
          <w:szCs w:val="36"/>
        </w:rPr>
        <w:t>wha</w:t>
      </w:r>
      <w:r>
        <w:rPr>
          <w:color w:val="333333"/>
          <w:spacing w:val="-1"/>
          <w:sz w:val="36"/>
          <w:szCs w:val="36"/>
        </w:rPr>
        <w:t>t</w:t>
      </w:r>
      <w:r>
        <w:rPr>
          <w:color w:val="333333"/>
          <w:sz w:val="36"/>
          <w:szCs w:val="36"/>
        </w:rPr>
        <w:t>ev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 xml:space="preserve">r </w:t>
      </w:r>
      <w:r>
        <w:rPr>
          <w:color w:val="333333"/>
          <w:spacing w:val="1"/>
          <w:sz w:val="36"/>
          <w:szCs w:val="36"/>
        </w:rPr>
        <w:t>y</w:t>
      </w:r>
      <w:r>
        <w:rPr>
          <w:color w:val="333333"/>
          <w:sz w:val="36"/>
          <w:szCs w:val="36"/>
        </w:rPr>
        <w:t>ou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th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nk cou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z w:val="36"/>
          <w:szCs w:val="36"/>
        </w:rPr>
        <w:t>d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in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est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u</w:t>
      </w:r>
      <w:r>
        <w:rPr>
          <w:color w:val="333333"/>
          <w:spacing w:val="-3"/>
          <w:sz w:val="36"/>
          <w:szCs w:val="36"/>
        </w:rPr>
        <w:t>s</w:t>
      </w:r>
      <w:r>
        <w:rPr>
          <w:color w:val="333333"/>
          <w:sz w:val="36"/>
          <w:szCs w:val="36"/>
        </w:rPr>
        <w:t>”.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In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-2"/>
          <w:sz w:val="36"/>
          <w:szCs w:val="36"/>
        </w:rPr>
        <w:t>h</w:t>
      </w:r>
      <w:r>
        <w:rPr>
          <w:color w:val="333333"/>
          <w:sz w:val="36"/>
          <w:szCs w:val="36"/>
        </w:rPr>
        <w:t>is they a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si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i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z w:val="36"/>
          <w:szCs w:val="36"/>
        </w:rPr>
        <w:t>ar to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U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en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z w:val="36"/>
          <w:szCs w:val="36"/>
        </w:rPr>
        <w:t>ewsgroup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, ano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her form of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discussion group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that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h</w:t>
      </w:r>
      <w:r>
        <w:rPr>
          <w:color w:val="333333"/>
          <w:sz w:val="36"/>
          <w:szCs w:val="36"/>
        </w:rPr>
        <w:t xml:space="preserve">ave an 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ve</w:t>
      </w:r>
      <w:r>
        <w:rPr>
          <w:color w:val="333333"/>
          <w:spacing w:val="1"/>
          <w:sz w:val="36"/>
          <w:szCs w:val="36"/>
        </w:rPr>
        <w:t>r</w:t>
      </w:r>
      <w:r>
        <w:rPr>
          <w:color w:val="333333"/>
          <w:sz w:val="36"/>
          <w:szCs w:val="36"/>
        </w:rPr>
        <w:t>sion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 off-top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 xml:space="preserve">c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essag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s.</w:t>
      </w:r>
    </w:p>
    <w:p w:rsidR="008F7577" w:rsidRDefault="008F7577">
      <w:pPr>
        <w:spacing w:before="11" w:line="200" w:lineRule="exact"/>
      </w:pPr>
    </w:p>
    <w:p w:rsidR="008F7577" w:rsidRDefault="00AE0086">
      <w:pPr>
        <w:ind w:left="10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333333"/>
          <w:sz w:val="36"/>
          <w:szCs w:val="36"/>
        </w:rPr>
        <w:t>N</w:t>
      </w:r>
      <w:r>
        <w:rPr>
          <w:rFonts w:ascii="Arial" w:eastAsia="Arial" w:hAnsi="Arial" w:cs="Arial"/>
          <w:color w:val="333333"/>
          <w:spacing w:val="3"/>
          <w:sz w:val="36"/>
          <w:szCs w:val="36"/>
        </w:rPr>
        <w:t>e</w:t>
      </w:r>
      <w:r>
        <w:rPr>
          <w:rFonts w:ascii="Arial" w:eastAsia="Arial" w:hAnsi="Arial" w:cs="Arial"/>
          <w:color w:val="333333"/>
          <w:spacing w:val="-5"/>
          <w:sz w:val="36"/>
          <w:szCs w:val="36"/>
        </w:rPr>
        <w:t>w</w:t>
      </w:r>
      <w:r>
        <w:rPr>
          <w:rFonts w:ascii="Arial" w:eastAsia="Arial" w:hAnsi="Arial" w:cs="Arial"/>
          <w:color w:val="333333"/>
          <w:spacing w:val="2"/>
          <w:sz w:val="36"/>
          <w:szCs w:val="36"/>
        </w:rPr>
        <w:t>s</w:t>
      </w:r>
      <w:r>
        <w:rPr>
          <w:rFonts w:ascii="Arial" w:eastAsia="Arial" w:hAnsi="Arial" w:cs="Arial"/>
          <w:color w:val="333333"/>
          <w:sz w:val="36"/>
          <w:szCs w:val="36"/>
        </w:rPr>
        <w:t>gr</w:t>
      </w:r>
      <w:r>
        <w:rPr>
          <w:rFonts w:ascii="Arial" w:eastAsia="Arial" w:hAnsi="Arial" w:cs="Arial"/>
          <w:color w:val="333333"/>
          <w:spacing w:val="-2"/>
          <w:sz w:val="36"/>
          <w:szCs w:val="36"/>
        </w:rPr>
        <w:t>o</w:t>
      </w:r>
      <w:r>
        <w:rPr>
          <w:rFonts w:ascii="Arial" w:eastAsia="Arial" w:hAnsi="Arial" w:cs="Arial"/>
          <w:color w:val="333333"/>
          <w:spacing w:val="1"/>
          <w:sz w:val="36"/>
          <w:szCs w:val="36"/>
        </w:rPr>
        <w:t>u</w:t>
      </w:r>
      <w:r>
        <w:rPr>
          <w:rFonts w:ascii="Arial" w:eastAsia="Arial" w:hAnsi="Arial" w:cs="Arial"/>
          <w:color w:val="333333"/>
          <w:sz w:val="36"/>
          <w:szCs w:val="36"/>
        </w:rPr>
        <w:t>ps</w:t>
      </w:r>
    </w:p>
    <w:p w:rsidR="008F7577" w:rsidRDefault="008F7577">
      <w:pPr>
        <w:spacing w:before="14" w:line="280" w:lineRule="exact"/>
        <w:rPr>
          <w:sz w:val="28"/>
          <w:szCs w:val="28"/>
        </w:rPr>
      </w:pPr>
    </w:p>
    <w:p w:rsidR="008F7577" w:rsidRDefault="00AE0086">
      <w:pPr>
        <w:ind w:left="100" w:right="46"/>
        <w:rPr>
          <w:sz w:val="36"/>
          <w:szCs w:val="36"/>
        </w:rPr>
        <w:sectPr w:rsidR="008F7577">
          <w:pgSz w:w="12240" w:h="15840"/>
          <w:pgMar w:top="1380" w:right="1340" w:bottom="280" w:left="1340" w:header="720" w:footer="720" w:gutter="0"/>
          <w:cols w:space="720"/>
        </w:sectPr>
      </w:pPr>
      <w:r>
        <w:rPr>
          <w:color w:val="333333"/>
          <w:sz w:val="36"/>
          <w:szCs w:val="36"/>
        </w:rPr>
        <w:t>New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 xml:space="preserve">groups 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re a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z w:val="36"/>
          <w:szCs w:val="36"/>
        </w:rPr>
        <w:t>so called U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-1"/>
          <w:sz w:val="36"/>
          <w:szCs w:val="36"/>
        </w:rPr>
        <w:t>n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. A n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ws gro</w:t>
      </w:r>
      <w:r>
        <w:rPr>
          <w:color w:val="333333"/>
          <w:spacing w:val="-2"/>
          <w:sz w:val="36"/>
          <w:szCs w:val="36"/>
        </w:rPr>
        <w:t>u</w:t>
      </w:r>
      <w:r>
        <w:rPr>
          <w:color w:val="333333"/>
          <w:sz w:val="36"/>
          <w:szCs w:val="36"/>
        </w:rPr>
        <w:t>p is an onl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z w:val="36"/>
          <w:szCs w:val="36"/>
        </w:rPr>
        <w:t>e ar</w:t>
      </w:r>
      <w:r>
        <w:rPr>
          <w:color w:val="333333"/>
          <w:spacing w:val="2"/>
          <w:sz w:val="36"/>
          <w:szCs w:val="36"/>
        </w:rPr>
        <w:t>e</w:t>
      </w:r>
      <w:r>
        <w:rPr>
          <w:color w:val="333333"/>
          <w:sz w:val="36"/>
          <w:szCs w:val="36"/>
        </w:rPr>
        <w:t>a in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which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u</w:t>
      </w:r>
      <w:r>
        <w:rPr>
          <w:color w:val="333333"/>
          <w:spacing w:val="-3"/>
          <w:sz w:val="36"/>
          <w:szCs w:val="36"/>
        </w:rPr>
        <w:t>s</w:t>
      </w:r>
      <w:r>
        <w:rPr>
          <w:color w:val="333333"/>
          <w:sz w:val="36"/>
          <w:szCs w:val="36"/>
        </w:rPr>
        <w:t>ers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have written discus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 xml:space="preserve">ions </w:t>
      </w:r>
      <w:r>
        <w:rPr>
          <w:color w:val="333333"/>
          <w:spacing w:val="2"/>
          <w:sz w:val="36"/>
          <w:szCs w:val="36"/>
        </w:rPr>
        <w:t>a</w:t>
      </w:r>
      <w:r>
        <w:rPr>
          <w:color w:val="333333"/>
          <w:sz w:val="36"/>
          <w:szCs w:val="36"/>
        </w:rPr>
        <w:t>bout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 pa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c</w:t>
      </w:r>
      <w:r>
        <w:rPr>
          <w:color w:val="333333"/>
          <w:spacing w:val="-1"/>
          <w:sz w:val="36"/>
          <w:szCs w:val="36"/>
        </w:rPr>
        <w:t>u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r subje</w:t>
      </w:r>
      <w:r>
        <w:rPr>
          <w:color w:val="333333"/>
          <w:spacing w:val="1"/>
          <w:sz w:val="36"/>
          <w:szCs w:val="36"/>
        </w:rPr>
        <w:t>c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.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 pa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ticip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e in a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disc</w:t>
      </w:r>
      <w:r>
        <w:rPr>
          <w:color w:val="333333"/>
          <w:spacing w:val="-1"/>
          <w:sz w:val="36"/>
          <w:szCs w:val="36"/>
        </w:rPr>
        <w:t>u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2"/>
          <w:sz w:val="36"/>
          <w:szCs w:val="36"/>
        </w:rPr>
        <w:t>s</w:t>
      </w:r>
      <w:r>
        <w:rPr>
          <w:color w:val="333333"/>
          <w:sz w:val="36"/>
          <w:szCs w:val="36"/>
        </w:rPr>
        <w:t>ion,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us</w:t>
      </w:r>
      <w:r>
        <w:rPr>
          <w:color w:val="333333"/>
          <w:spacing w:val="-2"/>
          <w:sz w:val="36"/>
          <w:szCs w:val="36"/>
        </w:rPr>
        <w:t>e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se</w:t>
      </w:r>
      <w:r>
        <w:rPr>
          <w:color w:val="333333"/>
          <w:spacing w:val="-2"/>
          <w:sz w:val="36"/>
          <w:szCs w:val="36"/>
        </w:rPr>
        <w:t>n</w:t>
      </w:r>
      <w:r>
        <w:rPr>
          <w:color w:val="333333"/>
          <w:sz w:val="36"/>
          <w:szCs w:val="36"/>
        </w:rPr>
        <w:t>ds a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essage to the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z w:val="36"/>
          <w:szCs w:val="36"/>
        </w:rPr>
        <w:t>ewsgroup,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nd oth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users 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the group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r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d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nd</w:t>
      </w:r>
      <w:r>
        <w:rPr>
          <w:color w:val="333333"/>
          <w:spacing w:val="7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p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the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essag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.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So</w:t>
      </w:r>
      <w:r>
        <w:rPr>
          <w:color w:val="333333"/>
          <w:spacing w:val="-3"/>
          <w:sz w:val="36"/>
          <w:szCs w:val="36"/>
        </w:rPr>
        <w:t>m</w:t>
      </w:r>
      <w:r>
        <w:rPr>
          <w:color w:val="333333"/>
          <w:sz w:val="36"/>
          <w:szCs w:val="36"/>
        </w:rPr>
        <w:t>e newsgroup 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qu</w:t>
      </w:r>
      <w:r>
        <w:rPr>
          <w:color w:val="333333"/>
          <w:spacing w:val="-2"/>
          <w:sz w:val="36"/>
          <w:szCs w:val="36"/>
        </w:rPr>
        <w:t>i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pacing w:val="2"/>
          <w:sz w:val="36"/>
          <w:szCs w:val="36"/>
        </w:rPr>
        <w:t>y</w:t>
      </w:r>
      <w:r>
        <w:rPr>
          <w:color w:val="333333"/>
          <w:sz w:val="36"/>
          <w:szCs w:val="36"/>
        </w:rPr>
        <w:t>ou to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-1"/>
          <w:sz w:val="36"/>
          <w:szCs w:val="36"/>
        </w:rPr>
        <w:t>n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-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usern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 and</w:t>
      </w:r>
    </w:p>
    <w:p w:rsidR="008F7577" w:rsidRDefault="00AE0086">
      <w:pPr>
        <w:spacing w:before="51"/>
        <w:ind w:left="100" w:right="332"/>
        <w:rPr>
          <w:sz w:val="36"/>
          <w:szCs w:val="36"/>
        </w:rPr>
      </w:pPr>
      <w:proofErr w:type="gramStart"/>
      <w:r>
        <w:rPr>
          <w:color w:val="333333"/>
          <w:sz w:val="36"/>
          <w:szCs w:val="36"/>
        </w:rPr>
        <w:lastRenderedPageBreak/>
        <w:t>pass</w:t>
      </w:r>
      <w:r>
        <w:rPr>
          <w:color w:val="333333"/>
          <w:spacing w:val="-1"/>
          <w:sz w:val="36"/>
          <w:szCs w:val="36"/>
        </w:rPr>
        <w:t>w</w:t>
      </w:r>
      <w:r>
        <w:rPr>
          <w:color w:val="333333"/>
          <w:sz w:val="36"/>
          <w:szCs w:val="36"/>
        </w:rPr>
        <w:t>ord</w:t>
      </w:r>
      <w:proofErr w:type="gramEnd"/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pa</w:t>
      </w:r>
      <w:r>
        <w:rPr>
          <w:color w:val="333333"/>
          <w:spacing w:val="1"/>
          <w:sz w:val="36"/>
          <w:szCs w:val="36"/>
        </w:rPr>
        <w:t>r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i</w:t>
      </w:r>
      <w:r>
        <w:rPr>
          <w:color w:val="333333"/>
          <w:spacing w:val="1"/>
          <w:sz w:val="36"/>
          <w:szCs w:val="36"/>
        </w:rPr>
        <w:t>c</w:t>
      </w:r>
      <w:r>
        <w:rPr>
          <w:color w:val="333333"/>
          <w:sz w:val="36"/>
          <w:szCs w:val="36"/>
        </w:rPr>
        <w:t>ipate in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the d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3"/>
          <w:sz w:val="36"/>
          <w:szCs w:val="36"/>
        </w:rPr>
        <w:t>s</w:t>
      </w:r>
      <w:r>
        <w:rPr>
          <w:color w:val="333333"/>
          <w:sz w:val="36"/>
          <w:szCs w:val="36"/>
        </w:rPr>
        <w:t>cussion.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For 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pacing w:val="-3"/>
          <w:sz w:val="36"/>
          <w:szCs w:val="36"/>
        </w:rPr>
        <w:t>x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pl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,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 newsgroup for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3"/>
          <w:sz w:val="36"/>
          <w:szCs w:val="36"/>
        </w:rPr>
        <w:t>t</w:t>
      </w:r>
      <w:r>
        <w:rPr>
          <w:color w:val="333333"/>
          <w:sz w:val="36"/>
          <w:szCs w:val="36"/>
        </w:rPr>
        <w:t>uden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 xml:space="preserve">s </w:t>
      </w:r>
      <w:r>
        <w:rPr>
          <w:color w:val="333333"/>
          <w:spacing w:val="-1"/>
          <w:sz w:val="36"/>
          <w:szCs w:val="36"/>
        </w:rPr>
        <w:t>t</w:t>
      </w:r>
      <w:r>
        <w:rPr>
          <w:color w:val="333333"/>
          <w:sz w:val="36"/>
          <w:szCs w:val="36"/>
        </w:rPr>
        <w:t>ak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ng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 xml:space="preserve">a </w:t>
      </w:r>
      <w:r>
        <w:rPr>
          <w:color w:val="333333"/>
          <w:spacing w:val="-2"/>
          <w:sz w:val="36"/>
          <w:szCs w:val="36"/>
        </w:rPr>
        <w:t>c</w:t>
      </w:r>
      <w:r>
        <w:rPr>
          <w:color w:val="333333"/>
          <w:sz w:val="36"/>
          <w:szCs w:val="36"/>
        </w:rPr>
        <w:t>ol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z w:val="36"/>
          <w:szCs w:val="36"/>
        </w:rPr>
        <w:t xml:space="preserve">ege </w:t>
      </w:r>
      <w:r>
        <w:rPr>
          <w:color w:val="333333"/>
          <w:spacing w:val="1"/>
          <w:sz w:val="36"/>
          <w:szCs w:val="36"/>
        </w:rPr>
        <w:t>c</w:t>
      </w:r>
      <w:r>
        <w:rPr>
          <w:color w:val="333333"/>
          <w:sz w:val="36"/>
          <w:szCs w:val="36"/>
        </w:rPr>
        <w:t>ourse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qui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e a usern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and p</w:t>
      </w:r>
      <w:r>
        <w:rPr>
          <w:color w:val="333333"/>
          <w:spacing w:val="-1"/>
          <w:sz w:val="36"/>
          <w:szCs w:val="36"/>
        </w:rPr>
        <w:t>a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2"/>
          <w:sz w:val="36"/>
          <w:szCs w:val="36"/>
        </w:rPr>
        <w:t>s</w:t>
      </w:r>
      <w:r>
        <w:rPr>
          <w:color w:val="333333"/>
          <w:sz w:val="36"/>
          <w:szCs w:val="36"/>
        </w:rPr>
        <w:t xml:space="preserve">word 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o acc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ss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the n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w</w:t>
      </w:r>
      <w:r>
        <w:rPr>
          <w:color w:val="333333"/>
          <w:spacing w:val="-1"/>
          <w:sz w:val="36"/>
          <w:szCs w:val="36"/>
        </w:rPr>
        <w:t>s</w:t>
      </w:r>
      <w:r>
        <w:rPr>
          <w:color w:val="333333"/>
          <w:sz w:val="36"/>
          <w:szCs w:val="36"/>
        </w:rPr>
        <w:t>group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t</w:t>
      </w:r>
      <w:r>
        <w:rPr>
          <w:color w:val="333333"/>
          <w:sz w:val="36"/>
          <w:szCs w:val="36"/>
        </w:rPr>
        <w:t>o ensure that on</w:t>
      </w:r>
      <w:r>
        <w:rPr>
          <w:color w:val="333333"/>
          <w:spacing w:val="-2"/>
          <w:sz w:val="36"/>
          <w:szCs w:val="36"/>
        </w:rPr>
        <w:t>l</w:t>
      </w:r>
      <w:r>
        <w:rPr>
          <w:color w:val="333333"/>
          <w:sz w:val="36"/>
          <w:szCs w:val="36"/>
        </w:rPr>
        <w:t>y</w:t>
      </w:r>
      <w:r>
        <w:rPr>
          <w:color w:val="333333"/>
          <w:spacing w:val="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studen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in the cou</w:t>
      </w:r>
      <w:r>
        <w:rPr>
          <w:color w:val="333333"/>
          <w:spacing w:val="1"/>
          <w:sz w:val="36"/>
          <w:szCs w:val="36"/>
        </w:rPr>
        <w:t>r</w:t>
      </w:r>
      <w:r>
        <w:rPr>
          <w:color w:val="333333"/>
          <w:sz w:val="36"/>
          <w:szCs w:val="36"/>
        </w:rPr>
        <w:t>se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p</w:t>
      </w:r>
      <w:r>
        <w:rPr>
          <w:color w:val="333333"/>
          <w:sz w:val="36"/>
          <w:szCs w:val="36"/>
        </w:rPr>
        <w:t>ar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pacing w:val="-2"/>
          <w:sz w:val="36"/>
          <w:szCs w:val="36"/>
        </w:rPr>
        <w:t>i</w:t>
      </w:r>
      <w:r>
        <w:rPr>
          <w:color w:val="333333"/>
          <w:spacing w:val="-1"/>
          <w:sz w:val="36"/>
          <w:szCs w:val="36"/>
        </w:rPr>
        <w:t>c</w:t>
      </w:r>
      <w:r>
        <w:rPr>
          <w:color w:val="333333"/>
          <w:sz w:val="36"/>
          <w:szCs w:val="36"/>
        </w:rPr>
        <w:t>ip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 xml:space="preserve">te 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-2"/>
          <w:sz w:val="36"/>
          <w:szCs w:val="36"/>
        </w:rPr>
        <w:t>h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disc</w:t>
      </w:r>
      <w:r>
        <w:rPr>
          <w:color w:val="333333"/>
          <w:spacing w:val="-1"/>
          <w:sz w:val="36"/>
          <w:szCs w:val="36"/>
        </w:rPr>
        <w:t>u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2"/>
          <w:sz w:val="36"/>
          <w:szCs w:val="36"/>
        </w:rPr>
        <w:t>s</w:t>
      </w:r>
      <w:r>
        <w:rPr>
          <w:color w:val="333333"/>
          <w:sz w:val="36"/>
          <w:szCs w:val="36"/>
        </w:rPr>
        <w:t>ion.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A</w:t>
      </w:r>
    </w:p>
    <w:p w:rsidR="008F7577" w:rsidRDefault="00AE0086">
      <w:pPr>
        <w:spacing w:before="8" w:line="400" w:lineRule="exact"/>
        <w:ind w:left="100" w:right="46"/>
        <w:rPr>
          <w:sz w:val="36"/>
          <w:szCs w:val="36"/>
        </w:rPr>
      </w:pPr>
      <w:proofErr w:type="gramStart"/>
      <w:r>
        <w:rPr>
          <w:color w:val="333333"/>
          <w:sz w:val="36"/>
          <w:szCs w:val="36"/>
        </w:rPr>
        <w:t>spe</w:t>
      </w:r>
      <w:r>
        <w:rPr>
          <w:color w:val="333333"/>
          <w:spacing w:val="1"/>
          <w:sz w:val="36"/>
          <w:szCs w:val="36"/>
        </w:rPr>
        <w:t>c</w:t>
      </w:r>
      <w:r>
        <w:rPr>
          <w:color w:val="333333"/>
          <w:sz w:val="36"/>
          <w:szCs w:val="36"/>
        </w:rPr>
        <w:t>ial</w:t>
      </w:r>
      <w:proofErr w:type="gramEnd"/>
      <w:r>
        <w:rPr>
          <w:color w:val="333333"/>
          <w:sz w:val="36"/>
          <w:szCs w:val="36"/>
        </w:rPr>
        <w:t xml:space="preserve"> p</w:t>
      </w:r>
      <w:r>
        <w:rPr>
          <w:color w:val="333333"/>
          <w:spacing w:val="-2"/>
          <w:sz w:val="36"/>
          <w:szCs w:val="36"/>
        </w:rPr>
        <w:t>i</w:t>
      </w:r>
      <w:r>
        <w:rPr>
          <w:color w:val="333333"/>
          <w:sz w:val="36"/>
          <w:szCs w:val="36"/>
        </w:rPr>
        <w:t>ece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of</w:t>
      </w:r>
      <w:r>
        <w:rPr>
          <w:color w:val="333333"/>
          <w:spacing w:val="-3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software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1"/>
          <w:sz w:val="36"/>
          <w:szCs w:val="36"/>
        </w:rPr>
        <w:t>c</w:t>
      </w:r>
      <w:r>
        <w:rPr>
          <w:color w:val="333333"/>
          <w:sz w:val="36"/>
          <w:szCs w:val="36"/>
        </w:rPr>
        <w:t>alled a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newsre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z w:val="36"/>
          <w:szCs w:val="36"/>
        </w:rPr>
        <w:t>d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is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quir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d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in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or</w:t>
      </w:r>
      <w:r>
        <w:rPr>
          <w:color w:val="333333"/>
          <w:spacing w:val="-2"/>
          <w:sz w:val="36"/>
          <w:szCs w:val="36"/>
        </w:rPr>
        <w:t>d</w:t>
      </w:r>
      <w:r>
        <w:rPr>
          <w:color w:val="333333"/>
          <w:sz w:val="36"/>
          <w:szCs w:val="36"/>
        </w:rPr>
        <w:t>er to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send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essage</w:t>
      </w:r>
      <w:r>
        <w:rPr>
          <w:color w:val="333333"/>
          <w:spacing w:val="-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to,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or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ad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ess</w:t>
      </w:r>
      <w:r>
        <w:rPr>
          <w:color w:val="333333"/>
          <w:spacing w:val="-2"/>
          <w:sz w:val="36"/>
          <w:szCs w:val="36"/>
        </w:rPr>
        <w:t>a</w:t>
      </w:r>
      <w:r>
        <w:rPr>
          <w:color w:val="333333"/>
          <w:sz w:val="36"/>
          <w:szCs w:val="36"/>
        </w:rPr>
        <w:t>ges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on t</w:t>
      </w:r>
      <w:r>
        <w:rPr>
          <w:color w:val="333333"/>
          <w:spacing w:val="-2"/>
          <w:sz w:val="36"/>
          <w:szCs w:val="36"/>
        </w:rPr>
        <w:t>h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ser</w:t>
      </w:r>
      <w:r>
        <w:rPr>
          <w:color w:val="333333"/>
          <w:spacing w:val="-2"/>
          <w:sz w:val="36"/>
          <w:szCs w:val="36"/>
        </w:rPr>
        <w:t>v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-1"/>
          <w:sz w:val="36"/>
          <w:szCs w:val="36"/>
        </w:rPr>
        <w:t>r</w:t>
      </w:r>
      <w:r>
        <w:rPr>
          <w:color w:val="333333"/>
          <w:sz w:val="36"/>
          <w:szCs w:val="36"/>
        </w:rPr>
        <w:t>.</w:t>
      </w:r>
    </w:p>
    <w:p w:rsidR="008F7577" w:rsidRDefault="008F7577">
      <w:pPr>
        <w:spacing w:before="1" w:line="200" w:lineRule="exact"/>
      </w:pPr>
    </w:p>
    <w:p w:rsidR="008F7577" w:rsidRDefault="00AE0086">
      <w:pPr>
        <w:spacing w:line="357" w:lineRule="auto"/>
        <w:ind w:left="100" w:right="3359"/>
        <w:rPr>
          <w:sz w:val="36"/>
          <w:szCs w:val="36"/>
        </w:rPr>
      </w:pPr>
      <w:r>
        <w:rPr>
          <w:color w:val="333333"/>
          <w:sz w:val="36"/>
          <w:szCs w:val="36"/>
        </w:rPr>
        <w:t>Ex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pl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s of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3"/>
          <w:sz w:val="36"/>
          <w:szCs w:val="36"/>
        </w:rPr>
        <w:t>n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ws groups for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studen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 xml:space="preserve">s </w:t>
      </w:r>
      <w:r>
        <w:rPr>
          <w:color w:val="333333"/>
          <w:spacing w:val="1"/>
          <w:sz w:val="36"/>
          <w:szCs w:val="36"/>
        </w:rPr>
        <w:t>a</w:t>
      </w:r>
      <w:r>
        <w:rPr>
          <w:color w:val="333333"/>
          <w:spacing w:val="-2"/>
          <w:sz w:val="36"/>
          <w:szCs w:val="36"/>
        </w:rPr>
        <w:t>r</w:t>
      </w:r>
      <w:r>
        <w:rPr>
          <w:color w:val="333333"/>
          <w:sz w:val="36"/>
          <w:szCs w:val="36"/>
        </w:rPr>
        <w:t>e</w:t>
      </w:r>
      <w:hyperlink r:id="rId6">
        <w:r>
          <w:rPr>
            <w:color w:val="333333"/>
            <w:sz w:val="36"/>
            <w:szCs w:val="36"/>
          </w:rPr>
          <w:t xml:space="preserve"> w</w:t>
        </w:r>
        <w:r>
          <w:rPr>
            <w:color w:val="333333"/>
            <w:spacing w:val="-1"/>
            <w:sz w:val="36"/>
            <w:szCs w:val="36"/>
          </w:rPr>
          <w:t>w</w:t>
        </w:r>
        <w:r>
          <w:rPr>
            <w:color w:val="333333"/>
            <w:sz w:val="36"/>
            <w:szCs w:val="36"/>
          </w:rPr>
          <w:t>w.schoo</w:t>
        </w:r>
        <w:r>
          <w:rPr>
            <w:color w:val="333333"/>
            <w:spacing w:val="1"/>
            <w:sz w:val="36"/>
            <w:szCs w:val="36"/>
          </w:rPr>
          <w:t>l</w:t>
        </w:r>
        <w:r>
          <w:rPr>
            <w:color w:val="333333"/>
            <w:sz w:val="36"/>
            <w:szCs w:val="36"/>
          </w:rPr>
          <w:t>ne</w:t>
        </w:r>
        <w:r>
          <w:rPr>
            <w:color w:val="333333"/>
            <w:spacing w:val="1"/>
            <w:sz w:val="36"/>
            <w:szCs w:val="36"/>
          </w:rPr>
          <w:t>t</w:t>
        </w:r>
        <w:r>
          <w:rPr>
            <w:color w:val="333333"/>
            <w:spacing w:val="-1"/>
            <w:sz w:val="36"/>
            <w:szCs w:val="36"/>
          </w:rPr>
          <w:t>.</w:t>
        </w:r>
        <w:r>
          <w:rPr>
            <w:color w:val="333333"/>
            <w:sz w:val="36"/>
            <w:szCs w:val="36"/>
          </w:rPr>
          <w:t>org</w:t>
        </w:r>
      </w:hyperlink>
    </w:p>
    <w:p w:rsidR="008F7577" w:rsidRDefault="0025360A">
      <w:pPr>
        <w:spacing w:before="9"/>
        <w:ind w:left="100"/>
        <w:rPr>
          <w:sz w:val="36"/>
          <w:szCs w:val="36"/>
        </w:rPr>
      </w:pPr>
      <w:hyperlink r:id="rId7">
        <w:r w:rsidR="00AE0086">
          <w:rPr>
            <w:color w:val="333333"/>
            <w:sz w:val="36"/>
            <w:szCs w:val="36"/>
          </w:rPr>
          <w:t>w</w:t>
        </w:r>
        <w:r w:rsidR="00AE0086">
          <w:rPr>
            <w:color w:val="333333"/>
            <w:spacing w:val="-1"/>
            <w:sz w:val="36"/>
            <w:szCs w:val="36"/>
          </w:rPr>
          <w:t>w</w:t>
        </w:r>
        <w:r w:rsidR="00AE0086">
          <w:rPr>
            <w:color w:val="333333"/>
            <w:sz w:val="36"/>
            <w:szCs w:val="36"/>
          </w:rPr>
          <w:t>w.stow.n</w:t>
        </w:r>
        <w:r w:rsidR="00AE0086">
          <w:rPr>
            <w:color w:val="333333"/>
            <w:spacing w:val="1"/>
            <w:sz w:val="36"/>
            <w:szCs w:val="36"/>
          </w:rPr>
          <w:t>e</w:t>
        </w:r>
        <w:r w:rsidR="00AE0086">
          <w:rPr>
            <w:color w:val="333333"/>
            <w:sz w:val="36"/>
            <w:szCs w:val="36"/>
          </w:rPr>
          <w:t>t</w:t>
        </w:r>
      </w:hyperlink>
    </w:p>
    <w:p w:rsidR="008F7577" w:rsidRDefault="008F7577">
      <w:pPr>
        <w:spacing w:line="200" w:lineRule="exact"/>
      </w:pPr>
    </w:p>
    <w:p w:rsidR="008F7577" w:rsidRDefault="008F7577">
      <w:pPr>
        <w:spacing w:line="200" w:lineRule="exact"/>
      </w:pPr>
    </w:p>
    <w:p w:rsidR="008F7577" w:rsidRDefault="008F7577">
      <w:pPr>
        <w:spacing w:line="200" w:lineRule="exact"/>
      </w:pPr>
    </w:p>
    <w:p w:rsidR="008F7577" w:rsidRDefault="008F7577">
      <w:pPr>
        <w:spacing w:before="9" w:line="220" w:lineRule="exact"/>
        <w:rPr>
          <w:sz w:val="22"/>
          <w:szCs w:val="22"/>
        </w:rPr>
      </w:pPr>
    </w:p>
    <w:p w:rsidR="008F7577" w:rsidRDefault="00AE0086">
      <w:pPr>
        <w:ind w:left="100"/>
        <w:rPr>
          <w:sz w:val="36"/>
          <w:szCs w:val="36"/>
        </w:rPr>
      </w:pPr>
      <w:r>
        <w:rPr>
          <w:b/>
          <w:color w:val="333333"/>
          <w:sz w:val="36"/>
          <w:szCs w:val="36"/>
        </w:rPr>
        <w:t>A</w:t>
      </w:r>
      <w:r>
        <w:rPr>
          <w:b/>
          <w:color w:val="333333"/>
          <w:spacing w:val="-2"/>
          <w:sz w:val="36"/>
          <w:szCs w:val="36"/>
        </w:rPr>
        <w:t>S</w:t>
      </w:r>
      <w:r>
        <w:rPr>
          <w:b/>
          <w:color w:val="333333"/>
          <w:spacing w:val="1"/>
          <w:sz w:val="36"/>
          <w:szCs w:val="36"/>
        </w:rPr>
        <w:t>S</w:t>
      </w:r>
      <w:r>
        <w:rPr>
          <w:b/>
          <w:color w:val="333333"/>
          <w:sz w:val="36"/>
          <w:szCs w:val="36"/>
        </w:rPr>
        <w:t>IGNMENT</w:t>
      </w:r>
    </w:p>
    <w:p w:rsidR="008F7577" w:rsidRDefault="008F7577">
      <w:pPr>
        <w:spacing w:before="6" w:line="180" w:lineRule="exact"/>
        <w:rPr>
          <w:sz w:val="19"/>
          <w:szCs w:val="19"/>
        </w:rPr>
      </w:pPr>
    </w:p>
    <w:p w:rsidR="008F7577" w:rsidRDefault="00AE0086">
      <w:pPr>
        <w:ind w:left="100"/>
        <w:rPr>
          <w:sz w:val="36"/>
          <w:szCs w:val="36"/>
        </w:rPr>
      </w:pPr>
      <w:r>
        <w:rPr>
          <w:color w:val="333333"/>
          <w:sz w:val="36"/>
          <w:szCs w:val="36"/>
        </w:rPr>
        <w:t>1.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Descr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3"/>
          <w:sz w:val="36"/>
          <w:szCs w:val="36"/>
        </w:rPr>
        <w:t>b</w:t>
      </w:r>
      <w:r>
        <w:rPr>
          <w:color w:val="333333"/>
          <w:sz w:val="36"/>
          <w:szCs w:val="36"/>
        </w:rPr>
        <w:t xml:space="preserve">e the </w:t>
      </w:r>
      <w:r>
        <w:rPr>
          <w:color w:val="333333"/>
          <w:spacing w:val="-2"/>
          <w:sz w:val="36"/>
          <w:szCs w:val="36"/>
        </w:rPr>
        <w:t>f</w:t>
      </w:r>
      <w:r>
        <w:rPr>
          <w:color w:val="333333"/>
          <w:sz w:val="36"/>
          <w:szCs w:val="36"/>
        </w:rPr>
        <w:t>ol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z w:val="36"/>
          <w:szCs w:val="36"/>
        </w:rPr>
        <w:t>owing i</w:t>
      </w:r>
      <w:r>
        <w:rPr>
          <w:color w:val="333333"/>
          <w:spacing w:val="-2"/>
          <w:sz w:val="36"/>
          <w:szCs w:val="36"/>
        </w:rPr>
        <w:t>n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-2"/>
          <w:sz w:val="36"/>
          <w:szCs w:val="36"/>
        </w:rPr>
        <w:t>n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r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sour</w:t>
      </w:r>
      <w:r>
        <w:rPr>
          <w:color w:val="333333"/>
          <w:spacing w:val="-2"/>
          <w:sz w:val="36"/>
          <w:szCs w:val="36"/>
        </w:rPr>
        <w:t>c</w:t>
      </w:r>
      <w:r>
        <w:rPr>
          <w:color w:val="333333"/>
          <w:sz w:val="36"/>
          <w:szCs w:val="36"/>
        </w:rPr>
        <w:t>es:</w:t>
      </w:r>
    </w:p>
    <w:p w:rsidR="008F7577" w:rsidRDefault="008F7577">
      <w:pPr>
        <w:spacing w:before="2" w:line="280" w:lineRule="exact"/>
        <w:rPr>
          <w:sz w:val="28"/>
          <w:szCs w:val="28"/>
        </w:rPr>
      </w:pPr>
    </w:p>
    <w:p w:rsidR="008F7577" w:rsidRDefault="00AE0086">
      <w:pPr>
        <w:ind w:left="460"/>
        <w:rPr>
          <w:sz w:val="36"/>
          <w:szCs w:val="36"/>
        </w:rPr>
      </w:pPr>
      <w:r>
        <w:rPr>
          <w:rFonts w:ascii="Symbol" w:eastAsia="Symbol" w:hAnsi="Symbol" w:cs="Symbol"/>
          <w:color w:val="333333"/>
        </w:rPr>
        <w:t></w:t>
      </w:r>
      <w:r>
        <w:rPr>
          <w:color w:val="333333"/>
        </w:rPr>
        <w:t xml:space="preserve">    </w:t>
      </w:r>
      <w:r>
        <w:rPr>
          <w:color w:val="333333"/>
          <w:spacing w:val="17"/>
        </w:rPr>
        <w:t xml:space="preserve"> </w:t>
      </w:r>
      <w:r>
        <w:rPr>
          <w:color w:val="333333"/>
          <w:sz w:val="36"/>
          <w:szCs w:val="36"/>
        </w:rPr>
        <w:t>News groups</w:t>
      </w:r>
    </w:p>
    <w:p w:rsidR="008F7577" w:rsidRDefault="00AE0086">
      <w:pPr>
        <w:spacing w:line="400" w:lineRule="exact"/>
        <w:ind w:left="460"/>
        <w:rPr>
          <w:sz w:val="36"/>
          <w:szCs w:val="36"/>
        </w:rPr>
      </w:pPr>
      <w:r>
        <w:rPr>
          <w:rFonts w:ascii="Symbol" w:eastAsia="Symbol" w:hAnsi="Symbol" w:cs="Symbol"/>
          <w:color w:val="333333"/>
        </w:rPr>
        <w:t></w:t>
      </w:r>
      <w:r>
        <w:rPr>
          <w:color w:val="333333"/>
        </w:rPr>
        <w:t xml:space="preserve">    </w:t>
      </w:r>
      <w:r>
        <w:rPr>
          <w:color w:val="333333"/>
          <w:spacing w:val="17"/>
        </w:rPr>
        <w:t xml:space="preserve"> </w:t>
      </w:r>
      <w:r>
        <w:rPr>
          <w:color w:val="333333"/>
          <w:sz w:val="36"/>
          <w:szCs w:val="36"/>
        </w:rPr>
        <w:t>Cha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ng</w:t>
      </w:r>
    </w:p>
    <w:p w:rsidR="008F7577" w:rsidRDefault="00AE0086">
      <w:pPr>
        <w:spacing w:line="400" w:lineRule="exact"/>
        <w:ind w:left="460"/>
        <w:rPr>
          <w:sz w:val="36"/>
          <w:szCs w:val="36"/>
        </w:rPr>
      </w:pPr>
      <w:r>
        <w:rPr>
          <w:rFonts w:ascii="Symbol" w:eastAsia="Symbol" w:hAnsi="Symbol" w:cs="Symbol"/>
          <w:color w:val="333333"/>
        </w:rPr>
        <w:t></w:t>
      </w:r>
      <w:r>
        <w:rPr>
          <w:color w:val="333333"/>
        </w:rPr>
        <w:t xml:space="preserve">    </w:t>
      </w:r>
      <w:r>
        <w:rPr>
          <w:color w:val="333333"/>
          <w:spacing w:val="17"/>
        </w:rPr>
        <w:t xml:space="preserve"> </w:t>
      </w:r>
      <w:r>
        <w:rPr>
          <w:color w:val="333333"/>
          <w:sz w:val="36"/>
          <w:szCs w:val="36"/>
        </w:rPr>
        <w:t>Mai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z w:val="36"/>
          <w:szCs w:val="36"/>
        </w:rPr>
        <w:t>ing lists</w:t>
      </w:r>
    </w:p>
    <w:p w:rsidR="008F7577" w:rsidRDefault="00AE0086">
      <w:pPr>
        <w:spacing w:before="1"/>
        <w:ind w:left="460"/>
        <w:rPr>
          <w:sz w:val="36"/>
          <w:szCs w:val="36"/>
        </w:rPr>
      </w:pPr>
      <w:r>
        <w:rPr>
          <w:rFonts w:ascii="Symbol" w:eastAsia="Symbol" w:hAnsi="Symbol" w:cs="Symbol"/>
          <w:color w:val="333333"/>
        </w:rPr>
        <w:t></w:t>
      </w:r>
      <w:r>
        <w:rPr>
          <w:color w:val="333333"/>
        </w:rPr>
        <w:t xml:space="preserve">    </w:t>
      </w:r>
      <w:r>
        <w:rPr>
          <w:color w:val="333333"/>
          <w:spacing w:val="17"/>
        </w:rPr>
        <w:t xml:space="preserve"> 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1"/>
          <w:sz w:val="36"/>
          <w:szCs w:val="36"/>
        </w:rPr>
        <w:t>l</w:t>
      </w:r>
      <w:r>
        <w:rPr>
          <w:color w:val="333333"/>
          <w:spacing w:val="-1"/>
          <w:sz w:val="36"/>
          <w:szCs w:val="36"/>
        </w:rPr>
        <w:t>e</w:t>
      </w:r>
      <w:r>
        <w:rPr>
          <w:color w:val="333333"/>
          <w:sz w:val="36"/>
          <w:szCs w:val="36"/>
        </w:rPr>
        <w:t>c</w:t>
      </w:r>
      <w:r>
        <w:rPr>
          <w:color w:val="333333"/>
          <w:spacing w:val="1"/>
          <w:sz w:val="36"/>
          <w:szCs w:val="36"/>
        </w:rPr>
        <w:t>t</w:t>
      </w:r>
      <w:r>
        <w:rPr>
          <w:color w:val="333333"/>
          <w:sz w:val="36"/>
          <w:szCs w:val="36"/>
        </w:rPr>
        <w:t>ron</w:t>
      </w:r>
      <w:r>
        <w:rPr>
          <w:color w:val="333333"/>
          <w:spacing w:val="-1"/>
          <w:sz w:val="36"/>
          <w:szCs w:val="36"/>
        </w:rPr>
        <w:t>i</w:t>
      </w:r>
      <w:r>
        <w:rPr>
          <w:color w:val="333333"/>
          <w:sz w:val="36"/>
          <w:szCs w:val="36"/>
        </w:rPr>
        <w:t>c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pacing w:val="-2"/>
          <w:sz w:val="36"/>
          <w:szCs w:val="36"/>
        </w:rPr>
        <w:t>li</w:t>
      </w:r>
      <w:r>
        <w:rPr>
          <w:color w:val="333333"/>
          <w:sz w:val="36"/>
          <w:szCs w:val="36"/>
        </w:rPr>
        <w:t>ng</w:t>
      </w:r>
    </w:p>
    <w:p w:rsidR="008F7577" w:rsidRDefault="008F7577">
      <w:pPr>
        <w:spacing w:before="20" w:line="260" w:lineRule="exact"/>
        <w:rPr>
          <w:sz w:val="26"/>
          <w:szCs w:val="26"/>
        </w:rPr>
      </w:pPr>
    </w:p>
    <w:p w:rsidR="008F7577" w:rsidRDefault="00AE0086">
      <w:pPr>
        <w:ind w:left="100"/>
        <w:rPr>
          <w:sz w:val="36"/>
          <w:szCs w:val="36"/>
        </w:rPr>
      </w:pPr>
      <w:r>
        <w:rPr>
          <w:color w:val="333333"/>
          <w:sz w:val="36"/>
          <w:szCs w:val="36"/>
        </w:rPr>
        <w:t>2.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1"/>
          <w:sz w:val="36"/>
          <w:szCs w:val="36"/>
        </w:rPr>
        <w:t>L</w:t>
      </w:r>
      <w:r>
        <w:rPr>
          <w:color w:val="333333"/>
          <w:sz w:val="36"/>
          <w:szCs w:val="36"/>
        </w:rPr>
        <w:t>ist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t</w:t>
      </w:r>
      <w:r>
        <w:rPr>
          <w:color w:val="333333"/>
          <w:spacing w:val="-2"/>
          <w:sz w:val="36"/>
          <w:szCs w:val="36"/>
        </w:rPr>
        <w:t>h</w:t>
      </w:r>
      <w:r>
        <w:rPr>
          <w:color w:val="333333"/>
          <w:sz w:val="36"/>
          <w:szCs w:val="36"/>
        </w:rPr>
        <w:t>e</w:t>
      </w:r>
      <w:r>
        <w:rPr>
          <w:color w:val="333333"/>
          <w:spacing w:val="2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</w:t>
      </w:r>
      <w:r>
        <w:rPr>
          <w:color w:val="333333"/>
          <w:spacing w:val="-3"/>
          <w:sz w:val="36"/>
          <w:szCs w:val="36"/>
        </w:rPr>
        <w:t>t</w:t>
      </w:r>
      <w:r>
        <w:rPr>
          <w:color w:val="333333"/>
          <w:sz w:val="36"/>
          <w:szCs w:val="36"/>
        </w:rPr>
        <w:t>eps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i</w:t>
      </w:r>
      <w:r>
        <w:rPr>
          <w:color w:val="333333"/>
          <w:sz w:val="36"/>
          <w:szCs w:val="36"/>
        </w:rPr>
        <w:t>nvolv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d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in</w:t>
      </w:r>
      <w:r>
        <w:rPr>
          <w:color w:val="333333"/>
          <w:spacing w:val="1"/>
          <w:sz w:val="36"/>
          <w:szCs w:val="36"/>
        </w:rPr>
        <w:t xml:space="preserve"> </w:t>
      </w:r>
      <w:r>
        <w:rPr>
          <w:color w:val="333333"/>
          <w:sz w:val="36"/>
          <w:szCs w:val="36"/>
        </w:rPr>
        <w:t>send</w:t>
      </w:r>
      <w:r>
        <w:rPr>
          <w:color w:val="333333"/>
          <w:spacing w:val="-1"/>
          <w:sz w:val="36"/>
          <w:szCs w:val="36"/>
        </w:rPr>
        <w:t>i</w:t>
      </w:r>
      <w:r>
        <w:rPr>
          <w:color w:val="333333"/>
          <w:sz w:val="36"/>
          <w:szCs w:val="36"/>
        </w:rPr>
        <w:t xml:space="preserve">ng an </w:t>
      </w:r>
      <w:r>
        <w:rPr>
          <w:color w:val="333333"/>
          <w:spacing w:val="5"/>
          <w:sz w:val="36"/>
          <w:szCs w:val="36"/>
        </w:rPr>
        <w:t>e</w:t>
      </w:r>
      <w:r>
        <w:rPr>
          <w:color w:val="333333"/>
          <w:sz w:val="36"/>
          <w:szCs w:val="36"/>
        </w:rPr>
        <w:t>-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a</w:t>
      </w:r>
      <w:r>
        <w:rPr>
          <w:color w:val="333333"/>
          <w:spacing w:val="1"/>
          <w:sz w:val="36"/>
          <w:szCs w:val="36"/>
        </w:rPr>
        <w:t>i</w:t>
      </w:r>
      <w:r>
        <w:rPr>
          <w:color w:val="333333"/>
          <w:sz w:val="36"/>
          <w:szCs w:val="36"/>
        </w:rPr>
        <w:t>l</w:t>
      </w:r>
      <w:r>
        <w:rPr>
          <w:color w:val="333333"/>
          <w:spacing w:val="-1"/>
          <w:sz w:val="36"/>
          <w:szCs w:val="36"/>
        </w:rPr>
        <w:t xml:space="preserve"> </w:t>
      </w:r>
      <w:r>
        <w:rPr>
          <w:color w:val="333333"/>
          <w:spacing w:val="-2"/>
          <w:sz w:val="36"/>
          <w:szCs w:val="36"/>
        </w:rPr>
        <w:t>m</w:t>
      </w:r>
      <w:r>
        <w:rPr>
          <w:color w:val="333333"/>
          <w:sz w:val="36"/>
          <w:szCs w:val="36"/>
        </w:rPr>
        <w:t>essag</w:t>
      </w:r>
      <w:r>
        <w:rPr>
          <w:color w:val="333333"/>
          <w:spacing w:val="1"/>
          <w:sz w:val="36"/>
          <w:szCs w:val="36"/>
        </w:rPr>
        <w:t>e</w:t>
      </w:r>
      <w:r>
        <w:rPr>
          <w:color w:val="333333"/>
          <w:sz w:val="36"/>
          <w:szCs w:val="36"/>
        </w:rPr>
        <w:t>.</w:t>
      </w:r>
    </w:p>
    <w:sectPr w:rsidR="008F7577">
      <w:pgSz w:w="12240" w:h="15840"/>
      <w:pgMar w:top="1380" w:right="13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46AFD"/>
    <w:multiLevelType w:val="multilevel"/>
    <w:tmpl w:val="5142A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F7577"/>
    <w:rsid w:val="0025360A"/>
    <w:rsid w:val="008F7577"/>
    <w:rsid w:val="00AE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ow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net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2023-05-24T10:39:00Z</dcterms:created>
  <dcterms:modified xsi:type="dcterms:W3CDTF">2023-05-24T10:39:00Z</dcterms:modified>
</cp:coreProperties>
</file>